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Toc40368012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40"/>
          <w:szCs w:val="4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除甲醛</w:t>
      </w:r>
      <w: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  <w:t>服务要求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一、资质要求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（一）投标人具有独立承担民事责任的能力</w:t>
      </w:r>
      <w:r>
        <w:rPr>
          <w:rFonts w:hint="default" w:ascii="Times New Roman" w:hAnsi="Times New Roman" w:eastAsia="仿宋_GB2312" w:cs="Times New Roman"/>
          <w:sz w:val="28"/>
          <w:szCs w:val="28"/>
          <w:lang w:val="zh-CN" w:eastAsia="zh-CN"/>
        </w:rPr>
        <w:t>和履行合同能力。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（二）投标人参加本次比选活动前三年内，在经营活动中没有重大违法违规记录。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（三）投标人具有良好的商业信誉和健全的财务会计制度。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（四）投标人具有依法缴纳税收和社会保障资金的良好记录。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（五）投标人提供营业执照等相关资质文件，并加盖公章。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bookmarkStart w:id="1" w:name="_Toc20375_WPSOffice_Level2"/>
      <w:bookmarkStart w:id="2" w:name="_Toc1636_WPSOffice_Level2"/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二、技术规范要求</w:t>
      </w:r>
      <w:bookmarkEnd w:id="1"/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（一）治理要求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要求治理后，无明显刺激性异味，安全无毒、无二次污染、长期有效不反弹，大幅度降低室内空气中的甲醛、苯、TVOC等有害物质的浓度，空气质量完全符合达到《民用建筑工程室内环境污染控制标准》GB50325-2020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2.治理技术：可渗透性纯光触媒技术，须提供相关证明材料。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3.本项目治理过程中所使用的设施设备及专用药物，须符合国家标准要求的合格产品，不得提供三无产品或违规产品（须现场提供本项目试剂样品）。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4.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负责通过采购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人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认可的第三方权威检测机构的检测（以第三方检测机构出具的检测报告为准），第三方检测机构由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负责委托并需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采购人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认可，需要具备：取得CMA（中国计量认证的空气质量检测机构）</w:t>
      </w:r>
      <w:r>
        <w:rPr>
          <w:rFonts w:hint="eastAsia" w:eastAsia="仿宋_GB2312" w:cs="Times New Roman"/>
          <w:sz w:val="28"/>
          <w:szCs w:val="28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（二）服务需求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1.环境治理基础服务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应具有合理、有效的人员招聘、培训、考核机制，为本项目提供专业的人员及物质保障；专业的人员是指投标人在职员工，不接受外聘临时工或散工，施工人员及项目经理必须依法缴纳社保，必须购买保险；施工服务按照《民用建筑工程室内环境污染控制标准》GB50325-2020等要求，建立实用、有效的质量管理体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2.本项目服务内容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2.1本次项目范围：治理面积约为11000平方米，包括但不限于除甲醛、TVOC等内容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实际治理面积以采购人最终确认区域面积为准。投标人需要对投入使用区域的硬装装修及办公家具、窗帘、地胶、护墙板、地板、漆面板、墙面等的有害气体及有害物质的治理。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2.2基本要求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a.投标人施工时，需本着能搬就搬、能挪就挪、能翻就翻的原则，全方位</w:t>
      </w:r>
      <w:bookmarkStart w:id="3" w:name="_GoBack"/>
      <w:bookmarkEnd w:id="3"/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进行治理。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b.投标人需按照天花板、墙壁、窗台、窗帘、家具（内外）、地面的顺序进行治理。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c.投标人在治理期间，需依靠技术手段，将室内污染物充分分解出来，污染的家具或办公室需喷涂两遍以上药剂。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d.投标人应针对不同种类的污染物，需调配不同药剂，不得使用一种调配方式对所有需治理家具、地毯进行喷涂。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e.投标人喷涂药剂时，需均匀喷涂家具，药剂不能流淌，以免对地面或者地毯造成污染。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f.投标人使用的产品需为光触媒，产品需具备权威机构相关检测文件，确保无毒无害。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j.投标人施工期间，针对不同种类的家具、窗帘、地板、沙发等，需使用不同的喷涂技术，如快速喷涂、均匀喷涂等，不得对地毯、沙发等造成不可抹去的污渍。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k.投标人在施工期间，需注意安全施工，如造成家具出现损坏，地毯出现污渍等情况，需由投标人照价赔偿。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3.服务标准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治理完成后</w:t>
      </w:r>
      <w:r>
        <w:rPr>
          <w:rFonts w:hint="eastAsia" w:eastAsia="仿宋_GB2312" w:cs="Times New Roman"/>
          <w:sz w:val="28"/>
          <w:szCs w:val="28"/>
          <w:lang w:val="zh-CN" w:eastAsia="zh-CN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投标人委托经采购人认同的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第三方CMA检测机构检测验收（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如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检测不合格需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整改至合格为止）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空气质量完全符合达到《民用建筑工程室内环境污染控制规范》 GB50325-20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0的要求</w:t>
      </w:r>
      <w:r>
        <w:rPr>
          <w:rFonts w:hint="eastAsia" w:eastAsia="仿宋_GB2312" w:cs="Times New Roman"/>
          <w:sz w:val="28"/>
          <w:szCs w:val="28"/>
          <w:lang w:val="zh-CN" w:eastAsia="zh-CN"/>
        </w:rPr>
        <w:t>，</w:t>
      </w:r>
      <w:r>
        <w:rPr>
          <w:rFonts w:hint="eastAsia" w:ascii="Times New Roman" w:hAnsi="Times New Roman" w:eastAsia="仿宋_GB2312" w:cs="Times New Roman"/>
          <w:sz w:val="28"/>
          <w:szCs w:val="28"/>
          <w:lang w:val="zh-CN" w:eastAsia="zh-CN"/>
        </w:rPr>
        <w:t>室内空气无明显异味。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（三）环境治理服务整体要求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1.治理方案要求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投标人应仔细研究需求文件，提出明确可行的治理思路，设计符合实际需求的环境治理管理模式，方案言简意赅，文字描述清晰准确，并应涵盖以下基本内容：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1.1明确具体实施计划。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1.2制定服务质量保证措施。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2.服务队伍要求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投标人应具备可靠、稳定、服务意识强、专业技能高的服务队伍。对服务队伍的管理提出以下要求：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2.1施工期间投标人需派驻一名项目经理，为其专项经理或负责人，进行全方位协调、督促施工。整体施工人员安排需能满足采购人工期要求。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2.2施工期间所有治理人员信息均需向采购人报备。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2.3施工期间所有治理人员均需穿有统一配备的服装。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3.安全生产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3.1施工期间，驻场经理需严格要求施工人员注意安全，人员不得抽烟、打闹，以免造成火灾或人身事故等。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3.2在环境治理过程中造成的工伤、交通等安全事故责任由投标人承担。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（四）技术规范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空气质量标准按照自2020年8月1日起实施的，由中华人民共和国住房和城乡建设部颁布，批准《民用建筑工程室内环境污染控制标准》为中国标准，编号为GB 50325-2020执行。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三、比选材料及其他有关要求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比选文件应包含以下内容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（一）报价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本次报价是投标人全部完成本项目所有的服务内容的全部工作、服务内容的综合最终报价，包括投标人履约过程中的人工、机具、差旅、保险、税金、验收（包括但不局限于治理及检测费用）、评估、资料制作、成果提交、后期服务（如有）、利润、与相关的可以预见及不可预见的所需要的其他所有费用。采购人在项目结算时不再向投标人支付其他任何费用。如出现在报价估算错误等引起的损失由投标人自行承担。同时，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报价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应包含每平方米治理及检测单价。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（二）服务方案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1.方案的完整性、全面性，具体包括检测目的、需要达到的检测成果、检测结果、治理等对采购人进行空气治理的帮助程度等。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2.具体实施工作方法的条理性、科学性，具体包括根据不同点位，投入设备、投入人员的专业性和依据，高效完成工作的举措等。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3.实施进程安排的条理性、科学性，具体包括实施过程中的时间节点安排、人员安排、验收时间安排。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.对重点难点理解的完整性、全面性，具体包括根据采购人的特点，分析项目开展过程中可能产生的工作进度、工作质量问题，并给出解决方案等包含但不局限于实施治理方案、投入设备方案、材料选用情况和质量控制措施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（三）人员及材料资质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包含人员资格证书，使用材料的各类检测报告等方面内容。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（四）售后服务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售后服务方案、售后服务的可操作性、售后服务工作人员的安排计划、售后服务机构设置以及安全措施等。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default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（五）服务案例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近2年投标人具有相关空气项目的服务经验业绩。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（六）其他要求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本项目的质保期为5年。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、预算金额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除甲醛服务项目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预算约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万元。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bookmarkEnd w:id="0"/>
    </w:p>
    <w:sectPr>
      <w:headerReference r:id="rId3" w:type="default"/>
      <w:footerReference r:id="rId4" w:type="default"/>
      <w:pgSz w:w="11907" w:h="16840"/>
      <w:pgMar w:top="2098" w:right="1531" w:bottom="1984" w:left="1531" w:header="851" w:footer="75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方正黑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à.ā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Mincho">
    <w:altName w:val="Yu Gothic UI"/>
    <w:panose1 w:val="02020609040305080305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framePr w:wrap="around" w:vAnchor="text" w:hAnchor="page" w:x="6061" w:y="-80"/>
      <w:jc w:val="center"/>
      <w:rPr>
        <w:rStyle w:val="50"/>
      </w:rPr>
    </w:pPr>
    <w:r>
      <w:rPr>
        <w:rStyle w:val="50"/>
      </w:rPr>
      <w:fldChar w:fldCharType="begin"/>
    </w:r>
    <w:r>
      <w:rPr>
        <w:rStyle w:val="50"/>
      </w:rPr>
      <w:instrText xml:space="preserve">PAGE  </w:instrText>
    </w:r>
    <w:r>
      <w:rPr>
        <w:rStyle w:val="50"/>
      </w:rPr>
      <w:fldChar w:fldCharType="separate"/>
    </w:r>
    <w:r>
      <w:rPr>
        <w:rStyle w:val="50"/>
      </w:rPr>
      <w:t>4</w:t>
    </w:r>
    <w:r>
      <w:rPr>
        <w:rStyle w:val="50"/>
      </w:rPr>
      <w:fldChar w:fldCharType="end"/>
    </w:r>
  </w:p>
  <w:p>
    <w:pPr>
      <w:pStyle w:val="2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7770"/>
      </w:tabs>
      <w:spacing w:line="460" w:lineRule="exact"/>
      <w:rPr>
        <w:rFonts w:ascii="楷体_GB2312" w:eastAsia="楷体_GB23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bullet"/>
      <w:pStyle w:val="195"/>
      <w:lvlText w:val=""/>
      <w:lvlJc w:val="left"/>
      <w:pPr>
        <w:tabs>
          <w:tab w:val="left" w:pos="720"/>
        </w:tabs>
        <w:ind w:left="360" w:firstLine="0"/>
      </w:pPr>
      <w:rPr>
        <w:rFonts w:hint="default" w:ascii="Wingdings" w:hAnsi="Wingdings"/>
      </w:rPr>
    </w:lvl>
  </w:abstractNum>
  <w:abstractNum w:abstractNumId="1">
    <w:nsid w:val="00000002"/>
    <w:multiLevelType w:val="singleLevel"/>
    <w:tmpl w:val="00000002"/>
    <w:lvl w:ilvl="0" w:tentative="0">
      <w:start w:val="1"/>
      <w:numFmt w:val="decimal"/>
      <w:pStyle w:val="290"/>
      <w:lvlText w:val="（%1）"/>
      <w:lvlJc w:val="left"/>
      <w:pPr>
        <w:tabs>
          <w:tab w:val="left" w:pos="1380"/>
        </w:tabs>
        <w:ind w:left="1380" w:hanging="705"/>
      </w:pPr>
      <w:rPr>
        <w:rFonts w:hint="eastAsia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decimal"/>
      <w:pStyle w:val="269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pStyle w:val="312"/>
      <w:lvlText w:val="%1."/>
      <w:lvlJc w:val="left"/>
      <w:pPr>
        <w:tabs>
          <w:tab w:val="left" w:pos="1271"/>
        </w:tabs>
        <w:ind w:left="1271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91"/>
        </w:tabs>
        <w:ind w:left="1691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11"/>
        </w:tabs>
        <w:ind w:left="2111" w:hanging="420"/>
      </w:pPr>
    </w:lvl>
    <w:lvl w:ilvl="3" w:tentative="0">
      <w:start w:val="1"/>
      <w:numFmt w:val="decimal"/>
      <w:lvlText w:val="%4."/>
      <w:lvlJc w:val="left"/>
      <w:pPr>
        <w:tabs>
          <w:tab w:val="left" w:pos="2531"/>
        </w:tabs>
        <w:ind w:left="2531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51"/>
        </w:tabs>
        <w:ind w:left="2951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71"/>
        </w:tabs>
        <w:ind w:left="3371" w:hanging="420"/>
      </w:pPr>
    </w:lvl>
    <w:lvl w:ilvl="6" w:tentative="0">
      <w:start w:val="1"/>
      <w:numFmt w:val="decimal"/>
      <w:lvlText w:val="%7."/>
      <w:lvlJc w:val="left"/>
      <w:pPr>
        <w:tabs>
          <w:tab w:val="left" w:pos="3791"/>
        </w:tabs>
        <w:ind w:left="3791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11"/>
        </w:tabs>
        <w:ind w:left="4211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31"/>
        </w:tabs>
        <w:ind w:left="4631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64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31"/>
    <w:rsid w:val="00022E80"/>
    <w:rsid w:val="00024BB4"/>
    <w:rsid w:val="00024C44"/>
    <w:rsid w:val="000307AA"/>
    <w:rsid w:val="0003320C"/>
    <w:rsid w:val="00034923"/>
    <w:rsid w:val="00036C2E"/>
    <w:rsid w:val="00042052"/>
    <w:rsid w:val="00043281"/>
    <w:rsid w:val="00062338"/>
    <w:rsid w:val="00062643"/>
    <w:rsid w:val="00062807"/>
    <w:rsid w:val="0006687E"/>
    <w:rsid w:val="0007568D"/>
    <w:rsid w:val="000836F3"/>
    <w:rsid w:val="0008523F"/>
    <w:rsid w:val="000A4458"/>
    <w:rsid w:val="000C2B32"/>
    <w:rsid w:val="000D0179"/>
    <w:rsid w:val="000D5752"/>
    <w:rsid w:val="000D6D9A"/>
    <w:rsid w:val="000E196B"/>
    <w:rsid w:val="000F2A39"/>
    <w:rsid w:val="000F509C"/>
    <w:rsid w:val="001039A2"/>
    <w:rsid w:val="0011252D"/>
    <w:rsid w:val="0011293B"/>
    <w:rsid w:val="00120281"/>
    <w:rsid w:val="001215E2"/>
    <w:rsid w:val="00133743"/>
    <w:rsid w:val="00140F16"/>
    <w:rsid w:val="00146165"/>
    <w:rsid w:val="001478C2"/>
    <w:rsid w:val="00151F9D"/>
    <w:rsid w:val="00153B77"/>
    <w:rsid w:val="0015428B"/>
    <w:rsid w:val="001654CB"/>
    <w:rsid w:val="001671C3"/>
    <w:rsid w:val="00172A00"/>
    <w:rsid w:val="00174B4C"/>
    <w:rsid w:val="00176D59"/>
    <w:rsid w:val="001770C2"/>
    <w:rsid w:val="001805B1"/>
    <w:rsid w:val="001866EE"/>
    <w:rsid w:val="001B2809"/>
    <w:rsid w:val="001B52C2"/>
    <w:rsid w:val="001C5541"/>
    <w:rsid w:val="001E2C57"/>
    <w:rsid w:val="001F777F"/>
    <w:rsid w:val="00202AB3"/>
    <w:rsid w:val="002053E0"/>
    <w:rsid w:val="00207B35"/>
    <w:rsid w:val="00207F5D"/>
    <w:rsid w:val="00211922"/>
    <w:rsid w:val="0022098C"/>
    <w:rsid w:val="00224ED7"/>
    <w:rsid w:val="0023150F"/>
    <w:rsid w:val="0024551F"/>
    <w:rsid w:val="00245AC0"/>
    <w:rsid w:val="0024603B"/>
    <w:rsid w:val="00253297"/>
    <w:rsid w:val="00270075"/>
    <w:rsid w:val="00275634"/>
    <w:rsid w:val="00277604"/>
    <w:rsid w:val="00290C84"/>
    <w:rsid w:val="002929AB"/>
    <w:rsid w:val="0029432A"/>
    <w:rsid w:val="002A6796"/>
    <w:rsid w:val="002A767E"/>
    <w:rsid w:val="002B76BD"/>
    <w:rsid w:val="002D263A"/>
    <w:rsid w:val="002D3D65"/>
    <w:rsid w:val="002D7E23"/>
    <w:rsid w:val="002E2F09"/>
    <w:rsid w:val="002E6DF9"/>
    <w:rsid w:val="002E71A1"/>
    <w:rsid w:val="00317404"/>
    <w:rsid w:val="00320572"/>
    <w:rsid w:val="003229CD"/>
    <w:rsid w:val="00322D9E"/>
    <w:rsid w:val="00333987"/>
    <w:rsid w:val="0035618D"/>
    <w:rsid w:val="00362A7C"/>
    <w:rsid w:val="003712E9"/>
    <w:rsid w:val="0037276C"/>
    <w:rsid w:val="003868EF"/>
    <w:rsid w:val="003A1081"/>
    <w:rsid w:val="003A17A6"/>
    <w:rsid w:val="003A275B"/>
    <w:rsid w:val="003B74DE"/>
    <w:rsid w:val="003C083B"/>
    <w:rsid w:val="003C0EEC"/>
    <w:rsid w:val="003C31EE"/>
    <w:rsid w:val="003C6C55"/>
    <w:rsid w:val="003D3218"/>
    <w:rsid w:val="003D565B"/>
    <w:rsid w:val="003D77DD"/>
    <w:rsid w:val="003E29B0"/>
    <w:rsid w:val="003F1B89"/>
    <w:rsid w:val="00404AF3"/>
    <w:rsid w:val="00410E44"/>
    <w:rsid w:val="0041270C"/>
    <w:rsid w:val="00421ECF"/>
    <w:rsid w:val="004237C4"/>
    <w:rsid w:val="00440390"/>
    <w:rsid w:val="00452459"/>
    <w:rsid w:val="004621CE"/>
    <w:rsid w:val="004650C8"/>
    <w:rsid w:val="004651B3"/>
    <w:rsid w:val="00470EED"/>
    <w:rsid w:val="004770FA"/>
    <w:rsid w:val="00481782"/>
    <w:rsid w:val="004947E9"/>
    <w:rsid w:val="004952AD"/>
    <w:rsid w:val="004A129B"/>
    <w:rsid w:val="004A1590"/>
    <w:rsid w:val="004A7D26"/>
    <w:rsid w:val="004B1DCD"/>
    <w:rsid w:val="004B5024"/>
    <w:rsid w:val="004C017D"/>
    <w:rsid w:val="004C0270"/>
    <w:rsid w:val="004C1F53"/>
    <w:rsid w:val="004C2FBD"/>
    <w:rsid w:val="004C6BA4"/>
    <w:rsid w:val="004C7787"/>
    <w:rsid w:val="004E25B0"/>
    <w:rsid w:val="004F09ED"/>
    <w:rsid w:val="004F1741"/>
    <w:rsid w:val="004F46FE"/>
    <w:rsid w:val="00502E79"/>
    <w:rsid w:val="00514B01"/>
    <w:rsid w:val="00531878"/>
    <w:rsid w:val="00535856"/>
    <w:rsid w:val="00535EA4"/>
    <w:rsid w:val="005376B2"/>
    <w:rsid w:val="00544A14"/>
    <w:rsid w:val="00560AE6"/>
    <w:rsid w:val="0056429E"/>
    <w:rsid w:val="0056581F"/>
    <w:rsid w:val="00571928"/>
    <w:rsid w:val="0057395F"/>
    <w:rsid w:val="00581199"/>
    <w:rsid w:val="00586FA1"/>
    <w:rsid w:val="00596544"/>
    <w:rsid w:val="005A1ABB"/>
    <w:rsid w:val="005A36AF"/>
    <w:rsid w:val="005B73F5"/>
    <w:rsid w:val="005C232F"/>
    <w:rsid w:val="005C487C"/>
    <w:rsid w:val="005C5BE0"/>
    <w:rsid w:val="005D5F40"/>
    <w:rsid w:val="005E1A45"/>
    <w:rsid w:val="005F2099"/>
    <w:rsid w:val="006016DA"/>
    <w:rsid w:val="00603405"/>
    <w:rsid w:val="00606FDD"/>
    <w:rsid w:val="00614038"/>
    <w:rsid w:val="006174E2"/>
    <w:rsid w:val="0063037B"/>
    <w:rsid w:val="00631CC5"/>
    <w:rsid w:val="0064354A"/>
    <w:rsid w:val="006479EB"/>
    <w:rsid w:val="0065132C"/>
    <w:rsid w:val="00653CD5"/>
    <w:rsid w:val="00657F3E"/>
    <w:rsid w:val="0066339A"/>
    <w:rsid w:val="0066581C"/>
    <w:rsid w:val="00674954"/>
    <w:rsid w:val="00691119"/>
    <w:rsid w:val="00692C16"/>
    <w:rsid w:val="0069557E"/>
    <w:rsid w:val="00695BC1"/>
    <w:rsid w:val="00696027"/>
    <w:rsid w:val="006A3C12"/>
    <w:rsid w:val="006A3C27"/>
    <w:rsid w:val="006A607F"/>
    <w:rsid w:val="006B2AA7"/>
    <w:rsid w:val="006C0682"/>
    <w:rsid w:val="006C18F6"/>
    <w:rsid w:val="006D6B62"/>
    <w:rsid w:val="006E26B1"/>
    <w:rsid w:val="006F3733"/>
    <w:rsid w:val="00700B67"/>
    <w:rsid w:val="0070496C"/>
    <w:rsid w:val="007367ED"/>
    <w:rsid w:val="007379E9"/>
    <w:rsid w:val="007425AE"/>
    <w:rsid w:val="007439CB"/>
    <w:rsid w:val="007473F7"/>
    <w:rsid w:val="007626FA"/>
    <w:rsid w:val="00762E33"/>
    <w:rsid w:val="007700E7"/>
    <w:rsid w:val="00771EF0"/>
    <w:rsid w:val="007805B5"/>
    <w:rsid w:val="00784B89"/>
    <w:rsid w:val="007873D0"/>
    <w:rsid w:val="00795C09"/>
    <w:rsid w:val="0079658F"/>
    <w:rsid w:val="007B090C"/>
    <w:rsid w:val="007B2E44"/>
    <w:rsid w:val="007B4E3D"/>
    <w:rsid w:val="007B5518"/>
    <w:rsid w:val="007C046F"/>
    <w:rsid w:val="007C2CFC"/>
    <w:rsid w:val="007C6C8D"/>
    <w:rsid w:val="007E2204"/>
    <w:rsid w:val="00805D3D"/>
    <w:rsid w:val="0081469A"/>
    <w:rsid w:val="00814E5D"/>
    <w:rsid w:val="00822344"/>
    <w:rsid w:val="008230E2"/>
    <w:rsid w:val="00825753"/>
    <w:rsid w:val="008411E0"/>
    <w:rsid w:val="0084648C"/>
    <w:rsid w:val="00860854"/>
    <w:rsid w:val="00862428"/>
    <w:rsid w:val="008670EA"/>
    <w:rsid w:val="008677AB"/>
    <w:rsid w:val="00872431"/>
    <w:rsid w:val="008807AE"/>
    <w:rsid w:val="00882EA1"/>
    <w:rsid w:val="00886F68"/>
    <w:rsid w:val="008A42B0"/>
    <w:rsid w:val="008B1B18"/>
    <w:rsid w:val="008B2D27"/>
    <w:rsid w:val="008B6E39"/>
    <w:rsid w:val="008D720A"/>
    <w:rsid w:val="008E74C2"/>
    <w:rsid w:val="009000B5"/>
    <w:rsid w:val="00900985"/>
    <w:rsid w:val="00902DC2"/>
    <w:rsid w:val="00907F23"/>
    <w:rsid w:val="00920918"/>
    <w:rsid w:val="0092313F"/>
    <w:rsid w:val="00931DC8"/>
    <w:rsid w:val="00931F76"/>
    <w:rsid w:val="00932631"/>
    <w:rsid w:val="00950FB2"/>
    <w:rsid w:val="009615FD"/>
    <w:rsid w:val="00961DA7"/>
    <w:rsid w:val="00962AFE"/>
    <w:rsid w:val="0096515B"/>
    <w:rsid w:val="0098612D"/>
    <w:rsid w:val="00986C12"/>
    <w:rsid w:val="00987C60"/>
    <w:rsid w:val="00990D76"/>
    <w:rsid w:val="0099167A"/>
    <w:rsid w:val="00995537"/>
    <w:rsid w:val="009A25F8"/>
    <w:rsid w:val="009A2C9D"/>
    <w:rsid w:val="009A5AE7"/>
    <w:rsid w:val="009B56D9"/>
    <w:rsid w:val="009D0E83"/>
    <w:rsid w:val="009E0538"/>
    <w:rsid w:val="009E29B9"/>
    <w:rsid w:val="009F3970"/>
    <w:rsid w:val="00A0565C"/>
    <w:rsid w:val="00A06BBA"/>
    <w:rsid w:val="00A1291B"/>
    <w:rsid w:val="00A13F06"/>
    <w:rsid w:val="00A163F3"/>
    <w:rsid w:val="00A4694B"/>
    <w:rsid w:val="00A478BF"/>
    <w:rsid w:val="00A50131"/>
    <w:rsid w:val="00A67849"/>
    <w:rsid w:val="00A729B0"/>
    <w:rsid w:val="00A84465"/>
    <w:rsid w:val="00A86032"/>
    <w:rsid w:val="00AA0C90"/>
    <w:rsid w:val="00AA367D"/>
    <w:rsid w:val="00AA67CF"/>
    <w:rsid w:val="00AB0E17"/>
    <w:rsid w:val="00AB3A1B"/>
    <w:rsid w:val="00AB3A77"/>
    <w:rsid w:val="00AC0034"/>
    <w:rsid w:val="00AC5FD9"/>
    <w:rsid w:val="00AD7906"/>
    <w:rsid w:val="00AF4643"/>
    <w:rsid w:val="00AF506C"/>
    <w:rsid w:val="00AF55DE"/>
    <w:rsid w:val="00AF7858"/>
    <w:rsid w:val="00B02C8D"/>
    <w:rsid w:val="00B10F24"/>
    <w:rsid w:val="00B147D5"/>
    <w:rsid w:val="00B200F9"/>
    <w:rsid w:val="00B206DA"/>
    <w:rsid w:val="00B54C41"/>
    <w:rsid w:val="00B55797"/>
    <w:rsid w:val="00B62F91"/>
    <w:rsid w:val="00B80D47"/>
    <w:rsid w:val="00B8484D"/>
    <w:rsid w:val="00BA35D7"/>
    <w:rsid w:val="00BC2DB3"/>
    <w:rsid w:val="00BC72C3"/>
    <w:rsid w:val="00BE14CC"/>
    <w:rsid w:val="00BE34FF"/>
    <w:rsid w:val="00BF47C5"/>
    <w:rsid w:val="00BF6DB4"/>
    <w:rsid w:val="00BF6F60"/>
    <w:rsid w:val="00BF783C"/>
    <w:rsid w:val="00C26131"/>
    <w:rsid w:val="00C30A83"/>
    <w:rsid w:val="00C352B7"/>
    <w:rsid w:val="00C360D2"/>
    <w:rsid w:val="00C50968"/>
    <w:rsid w:val="00C55414"/>
    <w:rsid w:val="00C679F1"/>
    <w:rsid w:val="00C73CD7"/>
    <w:rsid w:val="00C83579"/>
    <w:rsid w:val="00C835F6"/>
    <w:rsid w:val="00C86410"/>
    <w:rsid w:val="00C96D78"/>
    <w:rsid w:val="00CA01D2"/>
    <w:rsid w:val="00CB0414"/>
    <w:rsid w:val="00CB73AA"/>
    <w:rsid w:val="00CC6C2C"/>
    <w:rsid w:val="00CC6D5A"/>
    <w:rsid w:val="00CD1435"/>
    <w:rsid w:val="00CD1936"/>
    <w:rsid w:val="00CD62A7"/>
    <w:rsid w:val="00CE046B"/>
    <w:rsid w:val="00CE2544"/>
    <w:rsid w:val="00D07773"/>
    <w:rsid w:val="00D34BC3"/>
    <w:rsid w:val="00D4020F"/>
    <w:rsid w:val="00D44138"/>
    <w:rsid w:val="00D47997"/>
    <w:rsid w:val="00D5160A"/>
    <w:rsid w:val="00D60FBD"/>
    <w:rsid w:val="00D72968"/>
    <w:rsid w:val="00D8516C"/>
    <w:rsid w:val="00D87CC6"/>
    <w:rsid w:val="00D918CE"/>
    <w:rsid w:val="00DA24A3"/>
    <w:rsid w:val="00DA2C95"/>
    <w:rsid w:val="00DA4414"/>
    <w:rsid w:val="00DA6606"/>
    <w:rsid w:val="00DA74DC"/>
    <w:rsid w:val="00DB00D8"/>
    <w:rsid w:val="00DD3F94"/>
    <w:rsid w:val="00DE55DD"/>
    <w:rsid w:val="00DF2694"/>
    <w:rsid w:val="00E070BE"/>
    <w:rsid w:val="00E138B3"/>
    <w:rsid w:val="00E1663D"/>
    <w:rsid w:val="00E25D01"/>
    <w:rsid w:val="00E36AAF"/>
    <w:rsid w:val="00E37162"/>
    <w:rsid w:val="00E57C4A"/>
    <w:rsid w:val="00E615F2"/>
    <w:rsid w:val="00E6421F"/>
    <w:rsid w:val="00E6743B"/>
    <w:rsid w:val="00E827A1"/>
    <w:rsid w:val="00EA4960"/>
    <w:rsid w:val="00EB28C5"/>
    <w:rsid w:val="00EC6BEF"/>
    <w:rsid w:val="00EF50DE"/>
    <w:rsid w:val="00F02A43"/>
    <w:rsid w:val="00F10451"/>
    <w:rsid w:val="00F10589"/>
    <w:rsid w:val="00F15BA3"/>
    <w:rsid w:val="00F15DF3"/>
    <w:rsid w:val="00F22AC9"/>
    <w:rsid w:val="00F238A9"/>
    <w:rsid w:val="00F24059"/>
    <w:rsid w:val="00F27C67"/>
    <w:rsid w:val="00F44217"/>
    <w:rsid w:val="00F44959"/>
    <w:rsid w:val="00F45C8C"/>
    <w:rsid w:val="00F50790"/>
    <w:rsid w:val="00F50FFB"/>
    <w:rsid w:val="00F5602D"/>
    <w:rsid w:val="00F575D4"/>
    <w:rsid w:val="00F57F71"/>
    <w:rsid w:val="00F6114D"/>
    <w:rsid w:val="00F63373"/>
    <w:rsid w:val="00F664FD"/>
    <w:rsid w:val="00F66CD4"/>
    <w:rsid w:val="00F70522"/>
    <w:rsid w:val="00F72EA3"/>
    <w:rsid w:val="00F854E7"/>
    <w:rsid w:val="00FA3A6C"/>
    <w:rsid w:val="00FA45DA"/>
    <w:rsid w:val="00FA46E6"/>
    <w:rsid w:val="00FA631B"/>
    <w:rsid w:val="00FB19C5"/>
    <w:rsid w:val="00FC09D1"/>
    <w:rsid w:val="00FC20A1"/>
    <w:rsid w:val="00FD39EE"/>
    <w:rsid w:val="00FF1DF3"/>
    <w:rsid w:val="00FF4CE7"/>
    <w:rsid w:val="00FF5BE1"/>
    <w:rsid w:val="013A2946"/>
    <w:rsid w:val="017935CB"/>
    <w:rsid w:val="019A4EFF"/>
    <w:rsid w:val="02500D29"/>
    <w:rsid w:val="0281350B"/>
    <w:rsid w:val="02C62691"/>
    <w:rsid w:val="030E5370"/>
    <w:rsid w:val="036A46EF"/>
    <w:rsid w:val="037B6A86"/>
    <w:rsid w:val="04F41FB6"/>
    <w:rsid w:val="064E6388"/>
    <w:rsid w:val="070C7018"/>
    <w:rsid w:val="078E59C7"/>
    <w:rsid w:val="09174909"/>
    <w:rsid w:val="09772308"/>
    <w:rsid w:val="09BB474E"/>
    <w:rsid w:val="0A1164E8"/>
    <w:rsid w:val="0A2D131B"/>
    <w:rsid w:val="0AE504F9"/>
    <w:rsid w:val="0C895A0C"/>
    <w:rsid w:val="0CA6466F"/>
    <w:rsid w:val="0D3D56CE"/>
    <w:rsid w:val="0F237010"/>
    <w:rsid w:val="0F3E6D53"/>
    <w:rsid w:val="0FE32863"/>
    <w:rsid w:val="0FEA7A86"/>
    <w:rsid w:val="1088798A"/>
    <w:rsid w:val="10FD08BF"/>
    <w:rsid w:val="124A2345"/>
    <w:rsid w:val="124B311C"/>
    <w:rsid w:val="12A5043F"/>
    <w:rsid w:val="12A7070B"/>
    <w:rsid w:val="12BE0308"/>
    <w:rsid w:val="14AA4289"/>
    <w:rsid w:val="17760114"/>
    <w:rsid w:val="1A2C1FF8"/>
    <w:rsid w:val="1DA542C2"/>
    <w:rsid w:val="1F390CED"/>
    <w:rsid w:val="1F39421E"/>
    <w:rsid w:val="1F4C422F"/>
    <w:rsid w:val="1FB507DD"/>
    <w:rsid w:val="23643DD2"/>
    <w:rsid w:val="237E46BB"/>
    <w:rsid w:val="24000714"/>
    <w:rsid w:val="24F41D69"/>
    <w:rsid w:val="273A3A96"/>
    <w:rsid w:val="278F5595"/>
    <w:rsid w:val="2B2734DF"/>
    <w:rsid w:val="2BA32F04"/>
    <w:rsid w:val="2BF661D5"/>
    <w:rsid w:val="2CFA16FD"/>
    <w:rsid w:val="2DF02070"/>
    <w:rsid w:val="30D75EFF"/>
    <w:rsid w:val="31677330"/>
    <w:rsid w:val="32D97D24"/>
    <w:rsid w:val="32F1382D"/>
    <w:rsid w:val="33255EE5"/>
    <w:rsid w:val="33C34000"/>
    <w:rsid w:val="359C7BE4"/>
    <w:rsid w:val="368853E2"/>
    <w:rsid w:val="36F06B19"/>
    <w:rsid w:val="371325CC"/>
    <w:rsid w:val="371D287A"/>
    <w:rsid w:val="3D0825D3"/>
    <w:rsid w:val="3D5B55B4"/>
    <w:rsid w:val="3EC557DA"/>
    <w:rsid w:val="41D842BA"/>
    <w:rsid w:val="425C7B85"/>
    <w:rsid w:val="42DC1DB9"/>
    <w:rsid w:val="42EC0D31"/>
    <w:rsid w:val="44E96151"/>
    <w:rsid w:val="47EA7300"/>
    <w:rsid w:val="48AE2941"/>
    <w:rsid w:val="49637C88"/>
    <w:rsid w:val="4C2E0842"/>
    <w:rsid w:val="4CA40823"/>
    <w:rsid w:val="4EC7095F"/>
    <w:rsid w:val="4FA0363E"/>
    <w:rsid w:val="50351517"/>
    <w:rsid w:val="51F272A3"/>
    <w:rsid w:val="527E4435"/>
    <w:rsid w:val="52E85C17"/>
    <w:rsid w:val="535847B9"/>
    <w:rsid w:val="541F41FD"/>
    <w:rsid w:val="551136EE"/>
    <w:rsid w:val="5657417A"/>
    <w:rsid w:val="56CA3E29"/>
    <w:rsid w:val="56E60061"/>
    <w:rsid w:val="57951246"/>
    <w:rsid w:val="5A1075EF"/>
    <w:rsid w:val="5A601AFA"/>
    <w:rsid w:val="5A671AD1"/>
    <w:rsid w:val="5B273DA1"/>
    <w:rsid w:val="5B750B8F"/>
    <w:rsid w:val="5C8A0CC8"/>
    <w:rsid w:val="5C9E3D89"/>
    <w:rsid w:val="5DC24F55"/>
    <w:rsid w:val="5EBB6F08"/>
    <w:rsid w:val="6003356D"/>
    <w:rsid w:val="60624374"/>
    <w:rsid w:val="60D058A1"/>
    <w:rsid w:val="61A70309"/>
    <w:rsid w:val="61EC268F"/>
    <w:rsid w:val="622F0355"/>
    <w:rsid w:val="627001E5"/>
    <w:rsid w:val="62A53405"/>
    <w:rsid w:val="62EE2F9E"/>
    <w:rsid w:val="64057D9F"/>
    <w:rsid w:val="659E07C9"/>
    <w:rsid w:val="669C7782"/>
    <w:rsid w:val="676465C8"/>
    <w:rsid w:val="69951480"/>
    <w:rsid w:val="6D812C03"/>
    <w:rsid w:val="6DAB0F08"/>
    <w:rsid w:val="6F1A17BD"/>
    <w:rsid w:val="6F377AAC"/>
    <w:rsid w:val="70677DE7"/>
    <w:rsid w:val="70AA72B4"/>
    <w:rsid w:val="7228384E"/>
    <w:rsid w:val="73EB4EE2"/>
    <w:rsid w:val="74B61E26"/>
    <w:rsid w:val="75E45758"/>
    <w:rsid w:val="771F4C93"/>
    <w:rsid w:val="77750BC0"/>
    <w:rsid w:val="77D6510F"/>
    <w:rsid w:val="78000FAE"/>
    <w:rsid w:val="7999776E"/>
    <w:rsid w:val="799D69F6"/>
    <w:rsid w:val="79C67A91"/>
    <w:rsid w:val="7A563E4F"/>
    <w:rsid w:val="7AA77412"/>
    <w:rsid w:val="7C594A1D"/>
    <w:rsid w:val="7FD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60"/>
    <w:qFormat/>
    <w:uiPriority w:val="0"/>
    <w:pPr>
      <w:spacing w:before="340" w:after="330"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61"/>
    <w:qFormat/>
    <w:uiPriority w:val="0"/>
    <w:pPr>
      <w:keepLines/>
      <w:spacing w:before="260" w:after="260" w:line="410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paragraph" w:styleId="5">
    <w:name w:val="heading 3"/>
    <w:basedOn w:val="1"/>
    <w:next w:val="1"/>
    <w:link w:val="62"/>
    <w:qFormat/>
    <w:uiPriority w:val="0"/>
    <w:pPr>
      <w:spacing w:line="360" w:lineRule="auto"/>
      <w:ind w:firstLine="200" w:firstLineChars="200"/>
      <w:jc w:val="left"/>
      <w:outlineLvl w:val="2"/>
    </w:pPr>
    <w:rPr>
      <w:b/>
      <w:bCs/>
      <w:kern w:val="0"/>
      <w:sz w:val="32"/>
      <w:szCs w:val="32"/>
    </w:rPr>
  </w:style>
  <w:style w:type="paragraph" w:styleId="6">
    <w:name w:val="heading 4"/>
    <w:basedOn w:val="1"/>
    <w:next w:val="1"/>
    <w:link w:val="63"/>
    <w:qFormat/>
    <w:uiPriority w:val="0"/>
    <w:pPr>
      <w:keepNext/>
      <w:jc w:val="center"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64"/>
    <w:qFormat/>
    <w:uiPriority w:val="0"/>
    <w:pPr>
      <w:keepNext/>
      <w:spacing w:line="360" w:lineRule="auto"/>
      <w:ind w:firstLine="241" w:firstLineChars="100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9"/>
    <w:link w:val="65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kern w:val="0"/>
    </w:rPr>
  </w:style>
  <w:style w:type="paragraph" w:styleId="10">
    <w:name w:val="heading 7"/>
    <w:basedOn w:val="1"/>
    <w:next w:val="9"/>
    <w:link w:val="67"/>
    <w:qFormat/>
    <w:uiPriority w:val="0"/>
    <w:pPr>
      <w:keepNext/>
      <w:keepLines/>
      <w:spacing w:before="240" w:after="64" w:line="320" w:lineRule="auto"/>
      <w:outlineLvl w:val="6"/>
    </w:pPr>
    <w:rPr>
      <w:b/>
      <w:bCs/>
      <w:kern w:val="0"/>
    </w:rPr>
  </w:style>
  <w:style w:type="paragraph" w:styleId="11">
    <w:name w:val="heading 8"/>
    <w:basedOn w:val="1"/>
    <w:next w:val="9"/>
    <w:link w:val="68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kern w:val="0"/>
    </w:rPr>
  </w:style>
  <w:style w:type="paragraph" w:styleId="12">
    <w:name w:val="heading 9"/>
    <w:basedOn w:val="1"/>
    <w:next w:val="9"/>
    <w:link w:val="69"/>
    <w:qFormat/>
    <w:uiPriority w:val="0"/>
    <w:pPr>
      <w:keepNext/>
      <w:keepLines/>
      <w:spacing w:before="240" w:after="64" w:line="320" w:lineRule="auto"/>
      <w:outlineLvl w:val="8"/>
    </w:pPr>
    <w:rPr>
      <w:rFonts w:ascii="Cambria" w:hAnsi="Cambria"/>
      <w:kern w:val="0"/>
      <w:sz w:val="21"/>
      <w:szCs w:val="21"/>
    </w:rPr>
  </w:style>
  <w:style w:type="character" w:default="1" w:styleId="48">
    <w:name w:val="Default Paragraph Font"/>
    <w:semiHidden/>
    <w:unhideWhenUsed/>
    <w:qFormat/>
    <w:uiPriority w:val="1"/>
  </w:style>
  <w:style w:type="table" w:default="1" w:styleId="4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8"/>
    <w:qFormat/>
    <w:uiPriority w:val="0"/>
    <w:pPr>
      <w:spacing w:after="120"/>
    </w:pPr>
    <w:rPr>
      <w:kern w:val="0"/>
      <w:szCs w:val="20"/>
    </w:rPr>
  </w:style>
  <w:style w:type="paragraph" w:styleId="9">
    <w:name w:val="Normal Indent"/>
    <w:basedOn w:val="1"/>
    <w:link w:val="66"/>
    <w:qFormat/>
    <w:uiPriority w:val="0"/>
    <w:pPr>
      <w:spacing w:afterLines="25" w:line="300" w:lineRule="auto"/>
      <w:ind w:firstLine="420" w:firstLineChars="200"/>
    </w:pPr>
    <w:rPr>
      <w:rFonts w:ascii="Arial" w:hAnsi="Arial"/>
      <w:szCs w:val="20"/>
    </w:rPr>
  </w:style>
  <w:style w:type="paragraph" w:styleId="13">
    <w:name w:val="toc 7"/>
    <w:basedOn w:val="1"/>
    <w:next w:val="1"/>
    <w:qFormat/>
    <w:uiPriority w:val="39"/>
    <w:pPr>
      <w:ind w:left="1260"/>
      <w:jc w:val="left"/>
    </w:pPr>
    <w:rPr>
      <w:sz w:val="18"/>
      <w:szCs w:val="18"/>
    </w:rPr>
  </w:style>
  <w:style w:type="paragraph" w:styleId="14">
    <w:name w:val="caption"/>
    <w:basedOn w:val="1"/>
    <w:next w:val="1"/>
    <w:qFormat/>
    <w:uiPriority w:val="0"/>
    <w:pPr>
      <w:spacing w:before="152" w:after="160" w:line="360" w:lineRule="auto"/>
    </w:pPr>
    <w:rPr>
      <w:rFonts w:ascii="Arial" w:hAnsi="Arial" w:eastAsia="黑体" w:cs="Arial"/>
      <w:sz w:val="20"/>
      <w:szCs w:val="20"/>
    </w:rPr>
  </w:style>
  <w:style w:type="paragraph" w:styleId="15">
    <w:name w:val="List Bullet"/>
    <w:basedOn w:val="1"/>
    <w:qFormat/>
    <w:uiPriority w:val="0"/>
    <w:pPr>
      <w:tabs>
        <w:tab w:val="left" w:pos="425"/>
      </w:tabs>
      <w:adjustRightInd w:val="0"/>
      <w:spacing w:line="312" w:lineRule="atLeast"/>
      <w:ind w:left="425" w:hanging="425"/>
      <w:textAlignment w:val="baseline"/>
    </w:pPr>
    <w:rPr>
      <w:kern w:val="0"/>
      <w:sz w:val="21"/>
      <w:szCs w:val="20"/>
    </w:rPr>
  </w:style>
  <w:style w:type="paragraph" w:styleId="16">
    <w:name w:val="Document Map"/>
    <w:basedOn w:val="1"/>
    <w:link w:val="70"/>
    <w:qFormat/>
    <w:uiPriority w:val="0"/>
    <w:pPr>
      <w:shd w:val="clear" w:color="auto" w:fill="000080"/>
    </w:pPr>
    <w:rPr>
      <w:kern w:val="0"/>
      <w:sz w:val="2"/>
      <w:szCs w:val="20"/>
    </w:rPr>
  </w:style>
  <w:style w:type="paragraph" w:styleId="17">
    <w:name w:val="annotation text"/>
    <w:basedOn w:val="1"/>
    <w:link w:val="71"/>
    <w:qFormat/>
    <w:uiPriority w:val="0"/>
    <w:pPr>
      <w:jc w:val="left"/>
    </w:pPr>
    <w:rPr>
      <w:kern w:val="0"/>
    </w:rPr>
  </w:style>
  <w:style w:type="paragraph" w:styleId="18">
    <w:name w:val="Salutation"/>
    <w:basedOn w:val="1"/>
    <w:next w:val="1"/>
    <w:link w:val="72"/>
    <w:qFormat/>
    <w:uiPriority w:val="0"/>
    <w:rPr>
      <w:rFonts w:ascii="宋体" w:hAnsi="Courier New"/>
      <w:sz w:val="21"/>
      <w:szCs w:val="20"/>
    </w:rPr>
  </w:style>
  <w:style w:type="paragraph" w:styleId="19">
    <w:name w:val="Body Text 3"/>
    <w:basedOn w:val="1"/>
    <w:link w:val="73"/>
    <w:qFormat/>
    <w:uiPriority w:val="0"/>
    <w:pPr>
      <w:spacing w:line="500" w:lineRule="exact"/>
    </w:pPr>
    <w:rPr>
      <w:b/>
      <w:bCs/>
    </w:rPr>
  </w:style>
  <w:style w:type="paragraph" w:styleId="20">
    <w:name w:val="Body Text Indent"/>
    <w:basedOn w:val="1"/>
    <w:link w:val="74"/>
    <w:qFormat/>
    <w:uiPriority w:val="0"/>
    <w:pPr>
      <w:ind w:firstLine="600"/>
    </w:pPr>
    <w:rPr>
      <w:kern w:val="0"/>
    </w:rPr>
  </w:style>
  <w:style w:type="paragraph" w:styleId="21">
    <w:name w:val="Block Text"/>
    <w:basedOn w:val="1"/>
    <w:qFormat/>
    <w:uiPriority w:val="0"/>
    <w:pPr>
      <w:spacing w:line="400" w:lineRule="exact"/>
      <w:ind w:left="-359" w:leftChars="-171" w:right="-687" w:rightChars="-327" w:firstLine="720"/>
    </w:pPr>
    <w:rPr>
      <w:rFonts w:ascii="宋体" w:hAnsi="宋体"/>
      <w:sz w:val="28"/>
    </w:rPr>
  </w:style>
  <w:style w:type="paragraph" w:styleId="22">
    <w:name w:val="toc 5"/>
    <w:basedOn w:val="1"/>
    <w:next w:val="1"/>
    <w:qFormat/>
    <w:uiPriority w:val="39"/>
    <w:pPr>
      <w:ind w:left="840"/>
      <w:jc w:val="left"/>
    </w:pPr>
    <w:rPr>
      <w:sz w:val="18"/>
      <w:szCs w:val="18"/>
    </w:rPr>
  </w:style>
  <w:style w:type="paragraph" w:styleId="23">
    <w:name w:val="toc 3"/>
    <w:basedOn w:val="1"/>
    <w:next w:val="1"/>
    <w:qFormat/>
    <w:uiPriority w:val="39"/>
    <w:pPr>
      <w:ind w:left="420"/>
      <w:jc w:val="left"/>
    </w:pPr>
    <w:rPr>
      <w:i/>
      <w:iCs/>
      <w:sz w:val="20"/>
      <w:szCs w:val="20"/>
    </w:rPr>
  </w:style>
  <w:style w:type="paragraph" w:styleId="24">
    <w:name w:val="Plain Text"/>
    <w:basedOn w:val="1"/>
    <w:link w:val="75"/>
    <w:qFormat/>
    <w:uiPriority w:val="0"/>
    <w:rPr>
      <w:rFonts w:ascii="宋体" w:hAnsi="Courier New"/>
      <w:kern w:val="0"/>
      <w:sz w:val="21"/>
      <w:szCs w:val="21"/>
    </w:rPr>
  </w:style>
  <w:style w:type="paragraph" w:styleId="25">
    <w:name w:val="toc 8"/>
    <w:basedOn w:val="1"/>
    <w:next w:val="1"/>
    <w:qFormat/>
    <w:uiPriority w:val="39"/>
    <w:pPr>
      <w:ind w:left="1470"/>
      <w:jc w:val="left"/>
    </w:pPr>
    <w:rPr>
      <w:sz w:val="18"/>
      <w:szCs w:val="18"/>
    </w:rPr>
  </w:style>
  <w:style w:type="paragraph" w:styleId="26">
    <w:name w:val="Date"/>
    <w:basedOn w:val="1"/>
    <w:next w:val="1"/>
    <w:link w:val="76"/>
    <w:qFormat/>
    <w:uiPriority w:val="0"/>
    <w:pPr>
      <w:ind w:left="100" w:leftChars="2500"/>
    </w:pPr>
    <w:rPr>
      <w:kern w:val="0"/>
    </w:rPr>
  </w:style>
  <w:style w:type="paragraph" w:styleId="27">
    <w:name w:val="Body Text Indent 2"/>
    <w:basedOn w:val="1"/>
    <w:link w:val="77"/>
    <w:qFormat/>
    <w:uiPriority w:val="0"/>
    <w:pPr>
      <w:ind w:firstLine="600"/>
    </w:pPr>
    <w:rPr>
      <w:kern w:val="0"/>
    </w:rPr>
  </w:style>
  <w:style w:type="paragraph" w:styleId="28">
    <w:name w:val="Balloon Text"/>
    <w:basedOn w:val="1"/>
    <w:link w:val="78"/>
    <w:qFormat/>
    <w:uiPriority w:val="0"/>
    <w:rPr>
      <w:sz w:val="18"/>
      <w:szCs w:val="18"/>
    </w:rPr>
  </w:style>
  <w:style w:type="paragraph" w:styleId="29">
    <w:name w:val="footer"/>
    <w:basedOn w:val="1"/>
    <w:link w:val="7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0">
    <w:name w:val="header"/>
    <w:basedOn w:val="1"/>
    <w:link w:val="8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1">
    <w:name w:val="toc 1"/>
    <w:basedOn w:val="1"/>
    <w:next w:val="1"/>
    <w:qFormat/>
    <w:uiPriority w:val="39"/>
    <w:rPr>
      <w:rFonts w:eastAsia="黑体"/>
      <w:b/>
      <w:sz w:val="32"/>
    </w:rPr>
  </w:style>
  <w:style w:type="paragraph" w:styleId="32">
    <w:name w:val="toc 4"/>
    <w:basedOn w:val="1"/>
    <w:next w:val="1"/>
    <w:qFormat/>
    <w:uiPriority w:val="39"/>
    <w:pPr>
      <w:ind w:left="630"/>
      <w:jc w:val="left"/>
    </w:pPr>
    <w:rPr>
      <w:sz w:val="18"/>
      <w:szCs w:val="18"/>
    </w:rPr>
  </w:style>
  <w:style w:type="paragraph" w:styleId="33">
    <w:name w:val="Subtitle"/>
    <w:basedOn w:val="1"/>
    <w:next w:val="1"/>
    <w:link w:val="59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4">
    <w:name w:val="footnote text"/>
    <w:basedOn w:val="1"/>
    <w:link w:val="81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35">
    <w:name w:val="toc 6"/>
    <w:basedOn w:val="1"/>
    <w:next w:val="1"/>
    <w:qFormat/>
    <w:uiPriority w:val="39"/>
    <w:pPr>
      <w:ind w:left="2100" w:leftChars="1000"/>
    </w:pPr>
  </w:style>
  <w:style w:type="paragraph" w:styleId="36">
    <w:name w:val="Body Text Indent 3"/>
    <w:basedOn w:val="1"/>
    <w:link w:val="82"/>
    <w:qFormat/>
    <w:uiPriority w:val="0"/>
    <w:pPr>
      <w:tabs>
        <w:tab w:val="left" w:pos="0"/>
      </w:tabs>
      <w:spacing w:line="400" w:lineRule="atLeast"/>
      <w:ind w:firstLine="480" w:firstLineChars="200"/>
    </w:pPr>
    <w:rPr>
      <w:kern w:val="0"/>
      <w:sz w:val="16"/>
      <w:szCs w:val="16"/>
    </w:rPr>
  </w:style>
  <w:style w:type="paragraph" w:styleId="37">
    <w:name w:val="toc 2"/>
    <w:basedOn w:val="1"/>
    <w:next w:val="1"/>
    <w:qFormat/>
    <w:uiPriority w:val="39"/>
    <w:pPr>
      <w:ind w:left="200" w:leftChars="200"/>
    </w:pPr>
    <w:rPr>
      <w:rFonts w:eastAsia="黑体"/>
      <w:sz w:val="30"/>
    </w:rPr>
  </w:style>
  <w:style w:type="paragraph" w:styleId="38">
    <w:name w:val="toc 9"/>
    <w:basedOn w:val="1"/>
    <w:next w:val="1"/>
    <w:qFormat/>
    <w:uiPriority w:val="39"/>
    <w:pPr>
      <w:ind w:left="1680"/>
      <w:jc w:val="left"/>
    </w:pPr>
    <w:rPr>
      <w:sz w:val="18"/>
      <w:szCs w:val="18"/>
    </w:rPr>
  </w:style>
  <w:style w:type="paragraph" w:styleId="39">
    <w:name w:val="Body Text 2"/>
    <w:basedOn w:val="1"/>
    <w:link w:val="83"/>
    <w:qFormat/>
    <w:uiPriority w:val="0"/>
    <w:pPr>
      <w:spacing w:after="120" w:line="480" w:lineRule="auto"/>
    </w:pPr>
    <w:rPr>
      <w:sz w:val="21"/>
    </w:rPr>
  </w:style>
  <w:style w:type="paragraph" w:styleId="40">
    <w:name w:val="HTML Preformatted"/>
    <w:basedOn w:val="1"/>
    <w:link w:val="8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4" w:lineRule="atLeast"/>
      <w:jc w:val="left"/>
    </w:pPr>
    <w:rPr>
      <w:rFonts w:ascii="Arial" w:hAnsi="Arial" w:cs="Arial"/>
      <w:kern w:val="0"/>
      <w:sz w:val="20"/>
      <w:szCs w:val="20"/>
    </w:rPr>
  </w:style>
  <w:style w:type="paragraph" w:styleId="4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</w:rPr>
  </w:style>
  <w:style w:type="paragraph" w:styleId="42">
    <w:name w:val="Title"/>
    <w:basedOn w:val="1"/>
    <w:link w:val="85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kern w:val="0"/>
      <w:sz w:val="32"/>
      <w:szCs w:val="20"/>
    </w:rPr>
  </w:style>
  <w:style w:type="paragraph" w:styleId="43">
    <w:name w:val="annotation subject"/>
    <w:basedOn w:val="17"/>
    <w:next w:val="17"/>
    <w:link w:val="86"/>
    <w:qFormat/>
    <w:uiPriority w:val="0"/>
    <w:rPr>
      <w:b/>
      <w:bCs/>
    </w:rPr>
  </w:style>
  <w:style w:type="paragraph" w:styleId="44">
    <w:name w:val="Body Text First Indent"/>
    <w:basedOn w:val="2"/>
    <w:link w:val="87"/>
    <w:qFormat/>
    <w:uiPriority w:val="0"/>
    <w:pPr>
      <w:ind w:firstLine="420" w:firstLineChars="100"/>
    </w:pPr>
    <w:rPr>
      <w:kern w:val="2"/>
      <w:sz w:val="21"/>
    </w:rPr>
  </w:style>
  <w:style w:type="paragraph" w:styleId="45">
    <w:name w:val="Body Text First Indent 2"/>
    <w:basedOn w:val="20"/>
    <w:link w:val="88"/>
    <w:qFormat/>
    <w:uiPriority w:val="0"/>
    <w:pPr>
      <w:widowControl/>
      <w:spacing w:after="120"/>
      <w:ind w:left="420" w:leftChars="200" w:firstLine="420" w:firstLineChars="200"/>
      <w:jc w:val="left"/>
    </w:pPr>
    <w:rPr>
      <w:rFonts w:ascii="宋体"/>
      <w:kern w:val="2"/>
    </w:rPr>
  </w:style>
  <w:style w:type="table" w:styleId="47">
    <w:name w:val="Table Grid"/>
    <w:basedOn w:val="4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9">
    <w:name w:val="Strong"/>
    <w:qFormat/>
    <w:uiPriority w:val="0"/>
    <w:rPr>
      <w:rFonts w:cs="Times New Roman"/>
      <w:b/>
    </w:rPr>
  </w:style>
  <w:style w:type="character" w:styleId="50">
    <w:name w:val="page number"/>
    <w:qFormat/>
    <w:uiPriority w:val="0"/>
    <w:rPr>
      <w:rFonts w:cs="Times New Roman"/>
    </w:rPr>
  </w:style>
  <w:style w:type="character" w:styleId="51">
    <w:name w:val="FollowedHyperlink"/>
    <w:qFormat/>
    <w:uiPriority w:val="0"/>
    <w:rPr>
      <w:rFonts w:cs="Times New Roman"/>
      <w:color w:val="800080"/>
      <w:u w:val="single"/>
    </w:rPr>
  </w:style>
  <w:style w:type="character" w:styleId="52">
    <w:name w:val="Emphasis"/>
    <w:qFormat/>
    <w:uiPriority w:val="0"/>
    <w:rPr>
      <w:color w:val="CC0033"/>
    </w:rPr>
  </w:style>
  <w:style w:type="character" w:styleId="53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styleId="54">
    <w:name w:val="Hyperlink"/>
    <w:qFormat/>
    <w:uiPriority w:val="99"/>
    <w:rPr>
      <w:rFonts w:cs="Times New Roman"/>
      <w:color w:val="3333CC"/>
      <w:sz w:val="20"/>
      <w:u w:val="none"/>
    </w:rPr>
  </w:style>
  <w:style w:type="character" w:styleId="55">
    <w:name w:val="annotation reference"/>
    <w:qFormat/>
    <w:uiPriority w:val="0"/>
    <w:rPr>
      <w:rFonts w:cs="Times New Roman"/>
      <w:sz w:val="21"/>
    </w:rPr>
  </w:style>
  <w:style w:type="character" w:styleId="56">
    <w:name w:val="footnote reference"/>
    <w:qFormat/>
    <w:uiPriority w:val="0"/>
    <w:rPr>
      <w:vertAlign w:val="superscript"/>
    </w:rPr>
  </w:style>
  <w:style w:type="character" w:customStyle="1" w:styleId="57">
    <w:name w:val="标题 1 字符"/>
    <w:qFormat/>
    <w:uiPriority w:val="0"/>
    <w:rPr>
      <w:rFonts w:ascii="宋体" w:hAnsi="宋体"/>
      <w:kern w:val="44"/>
      <w:sz w:val="28"/>
      <w:szCs w:val="28"/>
    </w:rPr>
  </w:style>
  <w:style w:type="character" w:customStyle="1" w:styleId="58">
    <w:name w:val="正文文本 字符"/>
    <w:link w:val="2"/>
    <w:qFormat/>
    <w:uiPriority w:val="0"/>
    <w:rPr>
      <w:sz w:val="24"/>
    </w:rPr>
  </w:style>
  <w:style w:type="character" w:customStyle="1" w:styleId="59">
    <w:name w:val="副标题 字符2"/>
    <w:link w:val="33"/>
    <w:qFormat/>
    <w:uiPriority w:val="0"/>
    <w:rPr>
      <w:rFonts w:ascii="等线 Light" w:hAnsi="等线 Light"/>
      <w:b/>
      <w:bCs/>
      <w:kern w:val="28"/>
      <w:sz w:val="32"/>
      <w:szCs w:val="32"/>
    </w:rPr>
  </w:style>
  <w:style w:type="character" w:customStyle="1" w:styleId="60">
    <w:name w:val="标题 1 字符1"/>
    <w:link w:val="3"/>
    <w:qFormat/>
    <w:uiPriority w:val="0"/>
    <w:rPr>
      <w:b/>
      <w:bCs/>
      <w:kern w:val="44"/>
      <w:sz w:val="32"/>
      <w:szCs w:val="44"/>
    </w:rPr>
  </w:style>
  <w:style w:type="character" w:customStyle="1" w:styleId="61">
    <w:name w:val="标题 2 字符"/>
    <w:link w:val="4"/>
    <w:qFormat/>
    <w:uiPriority w:val="0"/>
    <w:rPr>
      <w:rFonts w:ascii="Cambria" w:hAnsi="Cambria" w:cs="Times New Roman"/>
      <w:b/>
      <w:sz w:val="32"/>
    </w:rPr>
  </w:style>
  <w:style w:type="character" w:customStyle="1" w:styleId="62">
    <w:name w:val="标题 3 字符"/>
    <w:link w:val="5"/>
    <w:qFormat/>
    <w:uiPriority w:val="0"/>
    <w:rPr>
      <w:b/>
      <w:bCs/>
      <w:sz w:val="32"/>
      <w:szCs w:val="32"/>
    </w:rPr>
  </w:style>
  <w:style w:type="character" w:customStyle="1" w:styleId="63">
    <w:name w:val="标题 4 字符"/>
    <w:link w:val="6"/>
    <w:qFormat/>
    <w:uiPriority w:val="0"/>
    <w:rPr>
      <w:rFonts w:ascii="Cambria" w:hAnsi="Cambria" w:eastAsia="宋体" w:cs="Times New Roman"/>
      <w:b/>
      <w:sz w:val="28"/>
    </w:rPr>
  </w:style>
  <w:style w:type="character" w:customStyle="1" w:styleId="64">
    <w:name w:val="标题 5 字符"/>
    <w:link w:val="7"/>
    <w:qFormat/>
    <w:uiPriority w:val="0"/>
    <w:rPr>
      <w:rFonts w:cs="Times New Roman"/>
      <w:b/>
      <w:sz w:val="28"/>
    </w:rPr>
  </w:style>
  <w:style w:type="character" w:customStyle="1" w:styleId="65">
    <w:name w:val="标题 6 字符"/>
    <w:link w:val="8"/>
    <w:qFormat/>
    <w:uiPriority w:val="0"/>
    <w:rPr>
      <w:rFonts w:ascii="Cambria" w:hAnsi="Cambria" w:eastAsia="宋体" w:cs="Times New Roman"/>
      <w:b/>
      <w:sz w:val="24"/>
    </w:rPr>
  </w:style>
  <w:style w:type="character" w:customStyle="1" w:styleId="66">
    <w:name w:val="正文缩进 字符2"/>
    <w:link w:val="9"/>
    <w:qFormat/>
    <w:uiPriority w:val="0"/>
    <w:rPr>
      <w:rFonts w:ascii="Arial" w:hAnsi="Arial" w:eastAsia="宋体"/>
      <w:kern w:val="2"/>
      <w:sz w:val="24"/>
      <w:lang w:val="en-US" w:eastAsia="zh-CN"/>
    </w:rPr>
  </w:style>
  <w:style w:type="character" w:customStyle="1" w:styleId="67">
    <w:name w:val="标题 7 字符"/>
    <w:link w:val="10"/>
    <w:qFormat/>
    <w:uiPriority w:val="0"/>
    <w:rPr>
      <w:rFonts w:cs="Times New Roman"/>
      <w:b/>
      <w:sz w:val="24"/>
    </w:rPr>
  </w:style>
  <w:style w:type="character" w:customStyle="1" w:styleId="68">
    <w:name w:val="标题 8 字符"/>
    <w:link w:val="11"/>
    <w:qFormat/>
    <w:uiPriority w:val="0"/>
    <w:rPr>
      <w:rFonts w:ascii="Cambria" w:hAnsi="Cambria" w:eastAsia="宋体" w:cs="Times New Roman"/>
      <w:sz w:val="24"/>
    </w:rPr>
  </w:style>
  <w:style w:type="character" w:customStyle="1" w:styleId="69">
    <w:name w:val="标题 9 字符"/>
    <w:link w:val="12"/>
    <w:qFormat/>
    <w:uiPriority w:val="0"/>
    <w:rPr>
      <w:rFonts w:ascii="Cambria" w:hAnsi="Cambria" w:eastAsia="宋体" w:cs="Times New Roman"/>
      <w:sz w:val="21"/>
    </w:rPr>
  </w:style>
  <w:style w:type="character" w:customStyle="1" w:styleId="70">
    <w:name w:val="文档结构图 字符1"/>
    <w:link w:val="16"/>
    <w:qFormat/>
    <w:uiPriority w:val="0"/>
    <w:rPr>
      <w:rFonts w:cs="Times New Roman"/>
      <w:sz w:val="2"/>
    </w:rPr>
  </w:style>
  <w:style w:type="character" w:customStyle="1" w:styleId="71">
    <w:name w:val="批注文字 字符"/>
    <w:link w:val="17"/>
    <w:qFormat/>
    <w:uiPriority w:val="0"/>
    <w:rPr>
      <w:rFonts w:cs="Times New Roman"/>
      <w:sz w:val="24"/>
    </w:rPr>
  </w:style>
  <w:style w:type="character" w:customStyle="1" w:styleId="72">
    <w:name w:val="称呼 字符2"/>
    <w:link w:val="18"/>
    <w:qFormat/>
    <w:uiPriority w:val="0"/>
    <w:rPr>
      <w:rFonts w:ascii="宋体" w:hAnsi="Courier New"/>
      <w:kern w:val="2"/>
      <w:sz w:val="21"/>
    </w:rPr>
  </w:style>
  <w:style w:type="character" w:customStyle="1" w:styleId="73">
    <w:name w:val="正文文本 3 字符"/>
    <w:link w:val="19"/>
    <w:qFormat/>
    <w:uiPriority w:val="0"/>
    <w:rPr>
      <w:b/>
      <w:bCs/>
      <w:kern w:val="2"/>
      <w:sz w:val="24"/>
      <w:szCs w:val="24"/>
    </w:rPr>
  </w:style>
  <w:style w:type="character" w:customStyle="1" w:styleId="74">
    <w:name w:val="正文文本缩进 字符1"/>
    <w:link w:val="20"/>
    <w:qFormat/>
    <w:uiPriority w:val="0"/>
    <w:rPr>
      <w:rFonts w:cs="Times New Roman"/>
      <w:sz w:val="24"/>
    </w:rPr>
  </w:style>
  <w:style w:type="character" w:customStyle="1" w:styleId="75">
    <w:name w:val="纯文本 字符1"/>
    <w:link w:val="24"/>
    <w:qFormat/>
    <w:uiPriority w:val="0"/>
    <w:rPr>
      <w:rFonts w:ascii="宋体" w:hAnsi="Courier New" w:cs="Times New Roman"/>
      <w:sz w:val="21"/>
    </w:rPr>
  </w:style>
  <w:style w:type="character" w:customStyle="1" w:styleId="76">
    <w:name w:val="日期 字符"/>
    <w:link w:val="26"/>
    <w:qFormat/>
    <w:uiPriority w:val="0"/>
    <w:rPr>
      <w:rFonts w:cs="Times New Roman"/>
      <w:sz w:val="24"/>
    </w:rPr>
  </w:style>
  <w:style w:type="character" w:customStyle="1" w:styleId="77">
    <w:name w:val="正文文本缩进 2 字符1"/>
    <w:link w:val="27"/>
    <w:qFormat/>
    <w:uiPriority w:val="0"/>
    <w:rPr>
      <w:rFonts w:cs="Times New Roman"/>
      <w:sz w:val="24"/>
    </w:rPr>
  </w:style>
  <w:style w:type="character" w:customStyle="1" w:styleId="78">
    <w:name w:val="批注框文本 字符"/>
    <w:basedOn w:val="48"/>
    <w:link w:val="28"/>
    <w:qFormat/>
    <w:uiPriority w:val="0"/>
    <w:rPr>
      <w:kern w:val="2"/>
      <w:sz w:val="18"/>
      <w:szCs w:val="18"/>
    </w:rPr>
  </w:style>
  <w:style w:type="character" w:customStyle="1" w:styleId="79">
    <w:name w:val="页脚 字符2"/>
    <w:link w:val="29"/>
    <w:qFormat/>
    <w:uiPriority w:val="0"/>
    <w:rPr>
      <w:rFonts w:cs="Times New Roman"/>
      <w:sz w:val="18"/>
    </w:rPr>
  </w:style>
  <w:style w:type="character" w:customStyle="1" w:styleId="80">
    <w:name w:val="页眉 字符1"/>
    <w:link w:val="30"/>
    <w:qFormat/>
    <w:uiPriority w:val="0"/>
    <w:rPr>
      <w:rFonts w:cs="Times New Roman"/>
      <w:sz w:val="18"/>
    </w:rPr>
  </w:style>
  <w:style w:type="character" w:customStyle="1" w:styleId="81">
    <w:name w:val="脚注文本 字符"/>
    <w:link w:val="34"/>
    <w:qFormat/>
    <w:uiPriority w:val="0"/>
    <w:rPr>
      <w:kern w:val="2"/>
      <w:sz w:val="18"/>
      <w:szCs w:val="18"/>
      <w:lang w:val="zh-CN" w:eastAsia="zh-CN"/>
    </w:rPr>
  </w:style>
  <w:style w:type="character" w:customStyle="1" w:styleId="82">
    <w:name w:val="正文文本缩进 3 字符"/>
    <w:link w:val="36"/>
    <w:qFormat/>
    <w:uiPriority w:val="0"/>
    <w:rPr>
      <w:rFonts w:cs="Times New Roman"/>
      <w:sz w:val="16"/>
    </w:rPr>
  </w:style>
  <w:style w:type="character" w:customStyle="1" w:styleId="83">
    <w:name w:val="正文文本 2 字符"/>
    <w:link w:val="39"/>
    <w:qFormat/>
    <w:uiPriority w:val="0"/>
    <w:rPr>
      <w:kern w:val="2"/>
      <w:sz w:val="21"/>
      <w:szCs w:val="24"/>
    </w:rPr>
  </w:style>
  <w:style w:type="character" w:customStyle="1" w:styleId="84">
    <w:name w:val="HTML 预设格式 字符"/>
    <w:link w:val="40"/>
    <w:qFormat/>
    <w:uiPriority w:val="0"/>
    <w:rPr>
      <w:rFonts w:ascii="Arial" w:hAnsi="Arial" w:cs="Arial"/>
    </w:rPr>
  </w:style>
  <w:style w:type="character" w:customStyle="1" w:styleId="85">
    <w:name w:val="标题 字符1"/>
    <w:link w:val="42"/>
    <w:qFormat/>
    <w:uiPriority w:val="0"/>
    <w:rPr>
      <w:rFonts w:ascii="Cambria" w:hAnsi="Cambria"/>
      <w:b/>
      <w:sz w:val="32"/>
    </w:rPr>
  </w:style>
  <w:style w:type="character" w:customStyle="1" w:styleId="86">
    <w:name w:val="批注主题 字符1"/>
    <w:link w:val="43"/>
    <w:qFormat/>
    <w:uiPriority w:val="0"/>
    <w:rPr>
      <w:rFonts w:cs="Times New Roman"/>
      <w:b/>
      <w:sz w:val="24"/>
    </w:rPr>
  </w:style>
  <w:style w:type="character" w:customStyle="1" w:styleId="87">
    <w:name w:val="正文文本首行缩进 字符"/>
    <w:link w:val="44"/>
    <w:qFormat/>
    <w:uiPriority w:val="0"/>
    <w:rPr>
      <w:kern w:val="2"/>
      <w:sz w:val="21"/>
    </w:rPr>
  </w:style>
  <w:style w:type="character" w:customStyle="1" w:styleId="88">
    <w:name w:val="正文文本首行缩进 2 字符"/>
    <w:link w:val="45"/>
    <w:qFormat/>
    <w:uiPriority w:val="0"/>
    <w:rPr>
      <w:rFonts w:ascii="宋体"/>
      <w:kern w:val="2"/>
      <w:sz w:val="24"/>
      <w:szCs w:val="24"/>
    </w:rPr>
  </w:style>
  <w:style w:type="paragraph" w:customStyle="1" w:styleId="89">
    <w:name w:val="正文（缩进）"/>
    <w:basedOn w:val="1"/>
    <w:qFormat/>
    <w:uiPriority w:val="0"/>
    <w:pPr>
      <w:spacing w:before="156" w:after="156"/>
      <w:ind w:firstLine="480"/>
    </w:pPr>
  </w:style>
  <w:style w:type="character" w:customStyle="1" w:styleId="90">
    <w:name w:val="Body Text Char"/>
    <w:qFormat/>
    <w:uiPriority w:val="99"/>
    <w:rPr>
      <w:rFonts w:eastAsia="宋体" w:cs="Times New Roman"/>
      <w:kern w:val="2"/>
      <w:sz w:val="24"/>
      <w:lang w:val="en-US" w:eastAsia="zh-CN"/>
    </w:rPr>
  </w:style>
  <w:style w:type="character" w:customStyle="1" w:styleId="91">
    <w:name w:val="Title Char_8f16fce5-4e69-41f6-9a5a-e77d667bc03d"/>
    <w:qFormat/>
    <w:uiPriority w:val="99"/>
    <w:rPr>
      <w:rFonts w:ascii="Arial" w:hAnsi="Arial" w:eastAsia="宋体" w:cs="Times New Roman"/>
      <w:b/>
      <w:sz w:val="32"/>
      <w:lang w:val="en-AU" w:eastAsia="en-US"/>
    </w:rPr>
  </w:style>
  <w:style w:type="character" w:customStyle="1" w:styleId="92">
    <w:name w:val="tdrownotice1"/>
    <w:qFormat/>
    <w:uiPriority w:val="99"/>
    <w:rPr>
      <w:sz w:val="22"/>
    </w:rPr>
  </w:style>
  <w:style w:type="character" w:customStyle="1" w:styleId="93">
    <w:name w:val="消息标题标签"/>
    <w:qFormat/>
    <w:uiPriority w:val="99"/>
    <w:rPr>
      <w:rFonts w:ascii="Arial Black" w:hAnsi="Arial Black" w:eastAsia="黑体"/>
      <w:b/>
      <w:sz w:val="18"/>
      <w:lang w:eastAsia="zh-CN"/>
    </w:rPr>
  </w:style>
  <w:style w:type="character" w:customStyle="1" w:styleId="94">
    <w:name w:val="style91"/>
    <w:qFormat/>
    <w:uiPriority w:val="99"/>
    <w:rPr>
      <w:sz w:val="22"/>
    </w:rPr>
  </w:style>
  <w:style w:type="character" w:customStyle="1" w:styleId="95">
    <w:name w:val="main_articletitle"/>
    <w:qFormat/>
    <w:uiPriority w:val="99"/>
  </w:style>
  <w:style w:type="character" w:customStyle="1" w:styleId="96">
    <w:name w:val="一级标题 + 首行缩进:  2 字符 Char"/>
    <w:link w:val="97"/>
    <w:qFormat/>
    <w:uiPriority w:val="99"/>
    <w:rPr>
      <w:rFonts w:ascii="Arial" w:hAnsi="Arial" w:eastAsia="方正黑体"/>
      <w:kern w:val="2"/>
      <w:sz w:val="32"/>
      <w:lang w:val="en-US" w:eastAsia="zh-CN"/>
    </w:rPr>
  </w:style>
  <w:style w:type="paragraph" w:customStyle="1" w:styleId="97">
    <w:name w:val="一级标题 + 首行缩进:  2 字符"/>
    <w:basedOn w:val="1"/>
    <w:link w:val="96"/>
    <w:qFormat/>
    <w:uiPriority w:val="99"/>
    <w:pPr>
      <w:snapToGrid w:val="0"/>
      <w:spacing w:line="319" w:lineRule="auto"/>
      <w:ind w:firstLine="640" w:firstLineChars="200"/>
      <w:outlineLvl w:val="1"/>
    </w:pPr>
    <w:rPr>
      <w:rFonts w:ascii="Arial" w:hAnsi="Arial" w:eastAsia="方正黑体"/>
      <w:sz w:val="32"/>
      <w:szCs w:val="20"/>
    </w:rPr>
  </w:style>
  <w:style w:type="character" w:customStyle="1" w:styleId="98">
    <w:name w:val="Blockquote Char"/>
    <w:link w:val="99"/>
    <w:qFormat/>
    <w:uiPriority w:val="99"/>
    <w:rPr>
      <w:rFonts w:eastAsia="宋体"/>
      <w:sz w:val="24"/>
      <w:lang w:val="en-US" w:eastAsia="zh-CN"/>
    </w:rPr>
  </w:style>
  <w:style w:type="paragraph" w:customStyle="1" w:styleId="99">
    <w:name w:val="Blockquote"/>
    <w:basedOn w:val="1"/>
    <w:link w:val="98"/>
    <w:qFormat/>
    <w:uiPriority w:val="0"/>
    <w:pPr>
      <w:adjustRightInd w:val="0"/>
      <w:spacing w:before="100" w:after="100"/>
      <w:ind w:left="360" w:right="360"/>
      <w:jc w:val="left"/>
    </w:pPr>
    <w:rPr>
      <w:kern w:val="0"/>
      <w:szCs w:val="20"/>
    </w:rPr>
  </w:style>
  <w:style w:type="paragraph" w:customStyle="1" w:styleId="100">
    <w:name w:val="Char Char Char Char1 Char Char Char Char Char Char Char Char Char Char Char1 Char Char Char1 Char"/>
    <w:basedOn w:val="1"/>
    <w:qFormat/>
    <w:uiPriority w:val="99"/>
    <w:rPr>
      <w:rFonts w:ascii="Tahoma" w:hAnsi="Tahoma"/>
      <w:szCs w:val="20"/>
    </w:rPr>
  </w:style>
  <w:style w:type="paragraph" w:customStyle="1" w:styleId="101">
    <w:name w:val="a"/>
    <w:basedOn w:val="1"/>
    <w:qFormat/>
    <w:uiPriority w:val="99"/>
    <w:pPr>
      <w:adjustRightInd w:val="0"/>
      <w:spacing w:line="400" w:lineRule="atLeast"/>
      <w:ind w:left="1134" w:hanging="454"/>
    </w:pPr>
    <w:rPr>
      <w:rFonts w:ascii="Arial" w:hAnsi="Arial"/>
      <w:kern w:val="0"/>
      <w:szCs w:val="20"/>
    </w:rPr>
  </w:style>
  <w:style w:type="paragraph" w:customStyle="1" w:styleId="102">
    <w:name w:val="xl25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2"/>
      <w:szCs w:val="22"/>
    </w:rPr>
  </w:style>
  <w:style w:type="paragraph" w:customStyle="1" w:styleId="103">
    <w:name w:val="1.1"/>
    <w:basedOn w:val="1"/>
    <w:next w:val="1"/>
    <w:qFormat/>
    <w:uiPriority w:val="99"/>
    <w:pPr>
      <w:adjustRightInd w:val="0"/>
      <w:snapToGrid w:val="0"/>
      <w:spacing w:before="240" w:after="240" w:line="400" w:lineRule="atLeast"/>
      <w:ind w:left="901" w:right="480" w:rightChars="200" w:hanging="901" w:hangingChars="299"/>
      <w:textAlignment w:val="baseline"/>
    </w:pPr>
    <w:rPr>
      <w:rFonts w:ascii="宋体" w:hAnsi="宋体"/>
      <w:b/>
      <w:kern w:val="0"/>
      <w:sz w:val="30"/>
      <w:szCs w:val="20"/>
    </w:rPr>
  </w:style>
  <w:style w:type="paragraph" w:customStyle="1" w:styleId="104">
    <w:name w:val="样式 宋体 行距: 固定值 18 磅"/>
    <w:basedOn w:val="1"/>
    <w:qFormat/>
    <w:uiPriority w:val="99"/>
    <w:pPr>
      <w:spacing w:beforeLines="30" w:line="360" w:lineRule="exact"/>
    </w:pPr>
    <w:rPr>
      <w:rFonts w:ascii="宋体" w:hAnsi="宋体"/>
      <w:szCs w:val="20"/>
    </w:rPr>
  </w:style>
  <w:style w:type="paragraph" w:customStyle="1" w:styleId="105">
    <w:name w:val="目录"/>
    <w:basedOn w:val="1"/>
    <w:qFormat/>
    <w:uiPriority w:val="99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06">
    <w:name w:val="2册标题3"/>
    <w:basedOn w:val="1"/>
    <w:next w:val="1"/>
    <w:qFormat/>
    <w:uiPriority w:val="99"/>
    <w:pPr>
      <w:widowControl/>
      <w:spacing w:beforeLines="50" w:afterLines="50" w:line="300" w:lineRule="auto"/>
      <w:jc w:val="left"/>
      <w:outlineLvl w:val="2"/>
    </w:pPr>
    <w:rPr>
      <w:rFonts w:ascii="Arial" w:hAnsi="Arial" w:cs="Arial"/>
      <w:b/>
      <w:bCs/>
      <w:kern w:val="0"/>
      <w:sz w:val="28"/>
      <w:szCs w:val="28"/>
      <w:lang w:eastAsia="en-US"/>
    </w:rPr>
  </w:style>
  <w:style w:type="paragraph" w:customStyle="1" w:styleId="107">
    <w:name w:val="1.1.1.1"/>
    <w:basedOn w:val="1"/>
    <w:qFormat/>
    <w:uiPriority w:val="99"/>
    <w:pPr>
      <w:tabs>
        <w:tab w:val="left" w:pos="1134"/>
      </w:tabs>
      <w:adjustRightInd w:val="0"/>
      <w:spacing w:before="60" w:after="60" w:line="400" w:lineRule="atLeast"/>
      <w:ind w:right="200" w:rightChars="200"/>
      <w:textAlignment w:val="baseline"/>
    </w:pPr>
    <w:rPr>
      <w:rFonts w:ascii="Arial" w:hAnsi="Arial"/>
      <w:kern w:val="0"/>
      <w:szCs w:val="20"/>
    </w:rPr>
  </w:style>
  <w:style w:type="paragraph" w:customStyle="1" w:styleId="108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9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10">
    <w:name w:val="Char Char Char Char Char Char Char"/>
    <w:basedOn w:val="1"/>
    <w:next w:val="1"/>
    <w:qFormat/>
    <w:uiPriority w:val="0"/>
    <w:pPr>
      <w:keepNext/>
      <w:keepLines/>
      <w:widowControl/>
      <w:adjustRightInd w:val="0"/>
      <w:spacing w:line="500" w:lineRule="exact"/>
      <w:ind w:firstLine="200" w:firstLineChars="200"/>
      <w:jc w:val="left"/>
      <w:textAlignment w:val="baseline"/>
    </w:pPr>
    <w:rPr>
      <w:rFonts w:ascii="宋体" w:hAnsi="宋体" w:cs="宋体"/>
      <w:b/>
      <w:bCs/>
      <w:kern w:val="0"/>
      <w:szCs w:val="28"/>
    </w:rPr>
  </w:style>
  <w:style w:type="paragraph" w:customStyle="1" w:styleId="111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</w:rPr>
  </w:style>
  <w:style w:type="paragraph" w:customStyle="1" w:styleId="112">
    <w:name w:val="样式1"/>
    <w:basedOn w:val="1"/>
    <w:qFormat/>
    <w:uiPriority w:val="0"/>
    <w:pPr>
      <w:spacing w:before="120" w:after="120" w:line="300" w:lineRule="auto"/>
    </w:pPr>
    <w:rPr>
      <w:rFonts w:ascii="宋体" w:hAnsi="宋体"/>
      <w:b/>
      <w:szCs w:val="20"/>
    </w:rPr>
  </w:style>
  <w:style w:type="paragraph" w:customStyle="1" w:styleId="113">
    <w:name w:val="4"/>
    <w:basedOn w:val="6"/>
    <w:qFormat/>
    <w:uiPriority w:val="99"/>
    <w:pPr>
      <w:keepLines/>
      <w:spacing w:before="60" w:after="60" w:line="300" w:lineRule="auto"/>
      <w:jc w:val="both"/>
    </w:pPr>
    <w:rPr>
      <w:rFonts w:ascii="Arial" w:hAnsi="Arial" w:eastAsia="黑体"/>
      <w:b w:val="0"/>
      <w:bCs w:val="0"/>
    </w:rPr>
  </w:style>
  <w:style w:type="paragraph" w:customStyle="1" w:styleId="114">
    <w:name w:val="xl27"/>
    <w:basedOn w:val="1"/>
    <w:qFormat/>
    <w:uiPriority w:val="99"/>
    <w:pPr>
      <w:widowControl/>
      <w:pBdr>
        <w:top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15">
    <w:name w:val="msono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6">
    <w:name w:val="大标题"/>
    <w:basedOn w:val="3"/>
    <w:qFormat/>
    <w:uiPriority w:val="99"/>
    <w:pPr>
      <w:snapToGrid w:val="0"/>
      <w:spacing w:beforeLines="50" w:afterLines="50" w:line="360" w:lineRule="auto"/>
    </w:pPr>
    <w:rPr>
      <w:rFonts w:ascii="方正黑体"/>
      <w:kern w:val="2"/>
      <w:sz w:val="36"/>
      <w:szCs w:val="28"/>
    </w:rPr>
  </w:style>
  <w:style w:type="paragraph" w:customStyle="1" w:styleId="117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30"/>
      <w:szCs w:val="30"/>
      <w:lang w:eastAsia="en-US"/>
    </w:rPr>
  </w:style>
  <w:style w:type="paragraph" w:customStyle="1" w:styleId="118">
    <w:name w:val="方正正文"/>
    <w:basedOn w:val="1"/>
    <w:qFormat/>
    <w:uiPriority w:val="99"/>
    <w:pPr>
      <w:snapToGrid w:val="0"/>
      <w:spacing w:line="319" w:lineRule="auto"/>
      <w:ind w:firstLine="200" w:firstLineChars="200"/>
    </w:pPr>
    <w:rPr>
      <w:rFonts w:eastAsia="方正仿宋"/>
      <w:sz w:val="32"/>
    </w:rPr>
  </w:style>
  <w:style w:type="paragraph" w:customStyle="1" w:styleId="119">
    <w:name w:val="需求书2"/>
    <w:basedOn w:val="1"/>
    <w:qFormat/>
    <w:uiPriority w:val="99"/>
    <w:pPr>
      <w:spacing w:line="360" w:lineRule="auto"/>
    </w:pPr>
    <w:rPr>
      <w:rFonts w:ascii="宋体" w:hAnsi="宋体"/>
      <w:sz w:val="18"/>
      <w:szCs w:val="18"/>
    </w:rPr>
  </w:style>
  <w:style w:type="paragraph" w:customStyle="1" w:styleId="120">
    <w:name w:val="Char1"/>
    <w:basedOn w:val="1"/>
    <w:qFormat/>
    <w:uiPriority w:val="0"/>
    <w:pPr>
      <w:tabs>
        <w:tab w:val="left" w:pos="360"/>
      </w:tabs>
    </w:pPr>
  </w:style>
  <w:style w:type="paragraph" w:customStyle="1" w:styleId="121">
    <w:name w:val="正文1"/>
    <w:qFormat/>
    <w:uiPriority w:val="0"/>
    <w:pPr>
      <w:widowControl w:val="0"/>
      <w:tabs>
        <w:tab w:val="left" w:pos="0"/>
        <w:tab w:val="left" w:pos="1134"/>
        <w:tab w:val="left" w:pos="8505"/>
      </w:tabs>
      <w:adjustRightInd w:val="0"/>
      <w:spacing w:before="60" w:after="60" w:line="360" w:lineRule="atLeast"/>
      <w:ind w:left="1134" w:hanging="1134"/>
      <w:jc w:val="both"/>
      <w:textAlignment w:val="baseline"/>
    </w:pPr>
    <w:rPr>
      <w:rFonts w:ascii="Arial" w:hAnsi="Arial" w:eastAsia="宋体" w:cs="Times New Roman"/>
      <w:sz w:val="24"/>
      <w:lang w:val="en-US" w:eastAsia="zh-CN" w:bidi="ar-SA"/>
    </w:rPr>
  </w:style>
  <w:style w:type="paragraph" w:customStyle="1" w:styleId="122">
    <w:name w:val="xl29"/>
    <w:basedOn w:val="1"/>
    <w:qFormat/>
    <w:uiPriority w:val="99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123">
    <w:name w:val="Char Char Char Char Char Char1 Char"/>
    <w:basedOn w:val="1"/>
    <w:qFormat/>
    <w:uiPriority w:val="0"/>
  </w:style>
  <w:style w:type="character" w:customStyle="1" w:styleId="124">
    <w:name w:val="正文 + 宋体 Char"/>
    <w:link w:val="125"/>
    <w:qFormat/>
    <w:uiPriority w:val="99"/>
    <w:rPr>
      <w:rFonts w:ascii="宋体" w:eastAsia="宋体"/>
      <w:kern w:val="2"/>
      <w:sz w:val="28"/>
    </w:rPr>
  </w:style>
  <w:style w:type="paragraph" w:customStyle="1" w:styleId="125">
    <w:name w:val="正文 + 宋体"/>
    <w:basedOn w:val="1"/>
    <w:link w:val="124"/>
    <w:qFormat/>
    <w:uiPriority w:val="99"/>
    <w:rPr>
      <w:rFonts w:ascii="宋体"/>
      <w:sz w:val="28"/>
      <w:szCs w:val="20"/>
    </w:rPr>
  </w:style>
  <w:style w:type="character" w:customStyle="1" w:styleId="126">
    <w:name w:val="apple-converted-space"/>
    <w:qFormat/>
    <w:uiPriority w:val="0"/>
  </w:style>
  <w:style w:type="paragraph" w:customStyle="1" w:styleId="127">
    <w:name w:val="列出段落1"/>
    <w:basedOn w:val="1"/>
    <w:qFormat/>
    <w:uiPriority w:val="0"/>
    <w:pPr>
      <w:ind w:firstLine="420" w:firstLineChars="200"/>
    </w:pPr>
  </w:style>
  <w:style w:type="paragraph" w:customStyle="1" w:styleId="128">
    <w:name w:val="TOC 标题1"/>
    <w:basedOn w:val="3"/>
    <w:next w:val="1"/>
    <w:qFormat/>
    <w:uiPriority w:val="9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Cs w:val="32"/>
    </w:rPr>
  </w:style>
  <w:style w:type="paragraph" w:customStyle="1" w:styleId="129">
    <w:name w:val="正文2"/>
    <w:qFormat/>
    <w:uiPriority w:val="0"/>
    <w:pPr>
      <w:widowControl w:val="0"/>
      <w:tabs>
        <w:tab w:val="left" w:pos="0"/>
        <w:tab w:val="left" w:pos="1134"/>
        <w:tab w:val="left" w:pos="8505"/>
      </w:tabs>
      <w:adjustRightInd w:val="0"/>
      <w:spacing w:before="60" w:after="60" w:line="360" w:lineRule="atLeast"/>
      <w:ind w:left="1134" w:hanging="1134"/>
      <w:jc w:val="both"/>
      <w:textAlignment w:val="baseline"/>
    </w:pPr>
    <w:rPr>
      <w:rFonts w:ascii="Arial" w:hAnsi="Arial" w:eastAsia="宋体" w:cs="Times New Roman"/>
      <w:sz w:val="24"/>
      <w:lang w:val="en-US" w:eastAsia="zh-CN" w:bidi="ar-SA"/>
    </w:rPr>
  </w:style>
  <w:style w:type="paragraph" w:customStyle="1" w:styleId="130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Calibri" w:hAnsi="Calibri"/>
      <w:sz w:val="21"/>
    </w:rPr>
  </w:style>
  <w:style w:type="paragraph" w:customStyle="1" w:styleId="131">
    <w:name w:val="列出段落2"/>
    <w:basedOn w:val="1"/>
    <w:qFormat/>
    <w:uiPriority w:val="99"/>
    <w:pPr>
      <w:ind w:firstLine="420" w:firstLineChars="200"/>
    </w:pPr>
  </w:style>
  <w:style w:type="paragraph" w:customStyle="1" w:styleId="132">
    <w:name w:val="GW-正文"/>
    <w:basedOn w:val="1"/>
    <w:link w:val="133"/>
    <w:qFormat/>
    <w:uiPriority w:val="0"/>
    <w:pPr>
      <w:spacing w:line="360" w:lineRule="auto"/>
      <w:ind w:firstLine="200" w:firstLineChars="200"/>
    </w:pPr>
    <w:rPr>
      <w:rFonts w:eastAsia="仿宋_GB2312"/>
    </w:rPr>
  </w:style>
  <w:style w:type="character" w:customStyle="1" w:styleId="133">
    <w:name w:val="GW-正文 Char"/>
    <w:link w:val="132"/>
    <w:qFormat/>
    <w:uiPriority w:val="0"/>
    <w:rPr>
      <w:rFonts w:eastAsia="仿宋_GB2312"/>
      <w:kern w:val="2"/>
      <w:sz w:val="24"/>
      <w:szCs w:val="24"/>
    </w:rPr>
  </w:style>
  <w:style w:type="character" w:customStyle="1" w:styleId="134">
    <w:name w:val="style18"/>
    <w:qFormat/>
    <w:uiPriority w:val="0"/>
  </w:style>
  <w:style w:type="character" w:customStyle="1" w:styleId="135">
    <w:name w:val="fontblank12"/>
    <w:qFormat/>
    <w:uiPriority w:val="0"/>
  </w:style>
  <w:style w:type="character" w:customStyle="1" w:styleId="136">
    <w:name w:val="正文首行缩进 2 字符1"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137">
    <w:name w:val="grame"/>
    <w:qFormat/>
    <w:uiPriority w:val="0"/>
  </w:style>
  <w:style w:type="character" w:customStyle="1" w:styleId="138">
    <w:name w:val="WW8Num9z0"/>
    <w:qFormat/>
    <w:uiPriority w:val="0"/>
    <w:rPr>
      <w:rFonts w:ascii="Wingdings" w:hAnsi="Wingdings"/>
    </w:rPr>
  </w:style>
  <w:style w:type="character" w:customStyle="1" w:styleId="139">
    <w:name w:val="列出段落 字符"/>
    <w:qFormat/>
    <w:uiPriority w:val="0"/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customStyle="1" w:styleId="140">
    <w:name w:val="keyword"/>
    <w:qFormat/>
    <w:uiPriority w:val="0"/>
  </w:style>
  <w:style w:type="character" w:customStyle="1" w:styleId="141">
    <w:name w:val="apple-style-span"/>
    <w:qFormat/>
    <w:uiPriority w:val="0"/>
  </w:style>
  <w:style w:type="character" w:customStyle="1" w:styleId="142">
    <w:name w:val="tnt"/>
    <w:qFormat/>
    <w:uiPriority w:val="0"/>
  </w:style>
  <w:style w:type="character" w:customStyle="1" w:styleId="143">
    <w:name w:val="标题 3 Char"/>
    <w:qFormat/>
    <w:uiPriority w:val="0"/>
    <w:rPr>
      <w:rFonts w:ascii="宋体" w:hAnsi="宋体"/>
      <w:b/>
      <w:bCs/>
      <w:kern w:val="2"/>
      <w:sz w:val="28"/>
      <w:szCs w:val="28"/>
    </w:rPr>
  </w:style>
  <w:style w:type="character" w:customStyle="1" w:styleId="144">
    <w:name w:val="unnamed31"/>
    <w:qFormat/>
    <w:uiPriority w:val="0"/>
    <w:rPr>
      <w:sz w:val="22"/>
      <w:szCs w:val="22"/>
    </w:rPr>
  </w:style>
  <w:style w:type="character" w:customStyle="1" w:styleId="145">
    <w:name w:val="CD正文 Char Char"/>
    <w:link w:val="146"/>
    <w:qFormat/>
    <w:uiPriority w:val="0"/>
    <w:rPr>
      <w:kern w:val="2"/>
      <w:sz w:val="30"/>
      <w:szCs w:val="28"/>
    </w:rPr>
  </w:style>
  <w:style w:type="paragraph" w:customStyle="1" w:styleId="146">
    <w:name w:val="CD正文"/>
    <w:basedOn w:val="1"/>
    <w:link w:val="145"/>
    <w:qFormat/>
    <w:uiPriority w:val="0"/>
    <w:pPr>
      <w:spacing w:line="360" w:lineRule="auto"/>
      <w:ind w:firstLine="493"/>
    </w:pPr>
    <w:rPr>
      <w:sz w:val="30"/>
      <w:szCs w:val="28"/>
    </w:rPr>
  </w:style>
  <w:style w:type="character" w:customStyle="1" w:styleId="147">
    <w:name w:val="textnorm_chn1"/>
    <w:qFormat/>
    <w:uiPriority w:val="0"/>
    <w:rPr>
      <w:rFonts w:hint="default" w:ascii="Arial" w:hAnsi="Arial" w:cs="Arial"/>
      <w:color w:val="21254A"/>
      <w:sz w:val="22"/>
      <w:szCs w:val="22"/>
    </w:rPr>
  </w:style>
  <w:style w:type="character" w:customStyle="1" w:styleId="148">
    <w:name w:val="标书（正文） Char Char"/>
    <w:link w:val="149"/>
    <w:qFormat/>
    <w:uiPriority w:val="0"/>
    <w:rPr>
      <w:rFonts w:ascii="宋体" w:hAnsi="宋体"/>
      <w:b/>
      <w:kern w:val="10"/>
      <w:sz w:val="21"/>
    </w:rPr>
  </w:style>
  <w:style w:type="paragraph" w:customStyle="1" w:styleId="149">
    <w:name w:val="标书（正文）"/>
    <w:basedOn w:val="1"/>
    <w:link w:val="148"/>
    <w:qFormat/>
    <w:uiPriority w:val="0"/>
    <w:pPr>
      <w:spacing w:line="360" w:lineRule="auto"/>
      <w:ind w:firstLine="560" w:firstLineChars="200"/>
    </w:pPr>
    <w:rPr>
      <w:rFonts w:ascii="宋体" w:hAnsi="宋体"/>
      <w:b/>
      <w:kern w:val="10"/>
      <w:sz w:val="21"/>
      <w:szCs w:val="20"/>
    </w:rPr>
  </w:style>
  <w:style w:type="character" w:customStyle="1" w:styleId="150">
    <w:name w:val="textnormchn1"/>
    <w:qFormat/>
    <w:uiPriority w:val="0"/>
  </w:style>
  <w:style w:type="character" w:customStyle="1" w:styleId="151">
    <w:name w:val="页脚 Char Char"/>
    <w:qFormat/>
    <w:uiPriority w:val="0"/>
    <w:rPr>
      <w:sz w:val="18"/>
      <w:szCs w:val="18"/>
    </w:rPr>
  </w:style>
  <w:style w:type="character" w:customStyle="1" w:styleId="152">
    <w:name w:val="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53">
    <w:name w:val="@他1"/>
    <w:qFormat/>
    <w:uiPriority w:val="99"/>
    <w:rPr>
      <w:color w:val="2B579A"/>
      <w:shd w:val="clear" w:color="auto" w:fill="E6E6E6"/>
    </w:rPr>
  </w:style>
  <w:style w:type="character" w:customStyle="1" w:styleId="154">
    <w:name w:val="p0 Char Char"/>
    <w:link w:val="155"/>
    <w:qFormat/>
    <w:uiPriority w:val="0"/>
    <w:rPr>
      <w:sz w:val="21"/>
    </w:rPr>
  </w:style>
  <w:style w:type="paragraph" w:customStyle="1" w:styleId="155">
    <w:name w:val="p0"/>
    <w:basedOn w:val="1"/>
    <w:link w:val="154"/>
    <w:qFormat/>
    <w:uiPriority w:val="0"/>
    <w:pPr>
      <w:widowControl/>
    </w:pPr>
    <w:rPr>
      <w:kern w:val="0"/>
      <w:sz w:val="21"/>
      <w:szCs w:val="20"/>
    </w:rPr>
  </w:style>
  <w:style w:type="character" w:customStyle="1" w:styleId="156">
    <w:name w:val="我的正文 Char"/>
    <w:link w:val="157"/>
    <w:qFormat/>
    <w:uiPriority w:val="0"/>
    <w:rPr>
      <w:rFonts w:eastAsia="仿宋_GB2312"/>
      <w:kern w:val="2"/>
      <w:sz w:val="24"/>
    </w:rPr>
  </w:style>
  <w:style w:type="paragraph" w:customStyle="1" w:styleId="157">
    <w:name w:val="我的正文"/>
    <w:basedOn w:val="1"/>
    <w:link w:val="156"/>
    <w:qFormat/>
    <w:uiPriority w:val="0"/>
    <w:pPr>
      <w:spacing w:afterLines="100" w:line="360" w:lineRule="auto"/>
      <w:ind w:firstLine="480" w:firstLineChars="200"/>
    </w:pPr>
    <w:rPr>
      <w:rFonts w:eastAsia="仿宋_GB2312"/>
      <w:szCs w:val="20"/>
    </w:rPr>
  </w:style>
  <w:style w:type="character" w:customStyle="1" w:styleId="158">
    <w:name w:val="lh131"/>
    <w:qFormat/>
    <w:uiPriority w:val="0"/>
  </w:style>
  <w:style w:type="character" w:customStyle="1" w:styleId="159">
    <w:name w:val="页脚 字符1"/>
    <w:qFormat/>
    <w:uiPriority w:val="99"/>
    <w:rPr>
      <w:rFonts w:eastAsia="宋体"/>
      <w:kern w:val="2"/>
      <w:sz w:val="18"/>
      <w:lang w:val="en-US" w:eastAsia="zh-CN" w:bidi="ar-SA"/>
    </w:rPr>
  </w:style>
  <w:style w:type="character" w:customStyle="1" w:styleId="160">
    <w:name w:val="style81"/>
    <w:qFormat/>
    <w:uiPriority w:val="0"/>
    <w:rPr>
      <w:color w:val="9C9A9C"/>
    </w:rPr>
  </w:style>
  <w:style w:type="character" w:customStyle="1" w:styleId="161">
    <w:name w:val="MyText Char"/>
    <w:link w:val="162"/>
    <w:qFormat/>
    <w:uiPriority w:val="0"/>
    <w:rPr>
      <w:rFonts w:ascii="宋体" w:hAnsi="Century Gothic" w:cs="宋体"/>
      <w:kern w:val="2"/>
      <w:sz w:val="28"/>
      <w:szCs w:val="28"/>
    </w:rPr>
  </w:style>
  <w:style w:type="paragraph" w:customStyle="1" w:styleId="162">
    <w:name w:val="MyText"/>
    <w:basedOn w:val="1"/>
    <w:link w:val="161"/>
    <w:qFormat/>
    <w:uiPriority w:val="0"/>
    <w:pPr>
      <w:spacing w:beforeLines="50" w:afterLines="50" w:line="360" w:lineRule="auto"/>
      <w:ind w:firstLine="200" w:firstLineChars="200"/>
    </w:pPr>
    <w:rPr>
      <w:rFonts w:ascii="宋体" w:hAnsi="Century Gothic" w:cs="宋体"/>
      <w:sz w:val="28"/>
      <w:szCs w:val="28"/>
    </w:rPr>
  </w:style>
  <w:style w:type="character" w:customStyle="1" w:styleId="163">
    <w:name w:val="st1"/>
    <w:qFormat/>
    <w:uiPriority w:val="0"/>
  </w:style>
  <w:style w:type="character" w:customStyle="1" w:styleId="164">
    <w:name w:val="批注文字 Char1"/>
    <w:qFormat/>
    <w:uiPriority w:val="0"/>
    <w:rPr>
      <w:kern w:val="2"/>
      <w:sz w:val="18"/>
    </w:rPr>
  </w:style>
  <w:style w:type="character" w:customStyle="1" w:styleId="165">
    <w:name w:val="small"/>
    <w:qFormat/>
    <w:uiPriority w:val="0"/>
  </w:style>
  <w:style w:type="character" w:customStyle="1" w:styleId="166">
    <w:name w:val="Char Char4"/>
    <w:qFormat/>
    <w:uiPriority w:val="0"/>
    <w:rPr>
      <w:rFonts w:ascii="宋体" w:hAnsi="Courier New" w:eastAsia="宋体"/>
      <w:kern w:val="2"/>
      <w:sz w:val="21"/>
      <w:lang w:val="en-US" w:eastAsia="zh-CN"/>
    </w:rPr>
  </w:style>
  <w:style w:type="character" w:customStyle="1" w:styleId="167">
    <w:name w:val="正文缩进 字符1"/>
    <w:qFormat/>
    <w:uiPriority w:val="0"/>
    <w:rPr>
      <w:rFonts w:ascii="宋体" w:hAnsi="宋体" w:eastAsia="宋体"/>
      <w:snapToGrid w:val="0"/>
      <w:color w:val="000000"/>
      <w:sz w:val="24"/>
      <w:szCs w:val="24"/>
    </w:rPr>
  </w:style>
  <w:style w:type="character" w:customStyle="1" w:styleId="168">
    <w:name w:val="magic-list1"/>
    <w:qFormat/>
    <w:uiPriority w:val="0"/>
    <w:rPr>
      <w:rFonts w:hint="default" w:ascii="ˎ̥" w:hAnsi="ˎ̥"/>
      <w:color w:val="000000"/>
      <w:sz w:val="20"/>
      <w:u w:val="none"/>
    </w:rPr>
  </w:style>
  <w:style w:type="character" w:customStyle="1" w:styleId="169">
    <w:name w:val="ca-0"/>
    <w:qFormat/>
    <w:uiPriority w:val="0"/>
  </w:style>
  <w:style w:type="character" w:customStyle="1" w:styleId="170">
    <w:name w:val="二级条标题 Char"/>
    <w:link w:val="171"/>
    <w:qFormat/>
    <w:uiPriority w:val="0"/>
    <w:rPr>
      <w:rFonts w:eastAsia="黑体"/>
      <w:sz w:val="21"/>
    </w:rPr>
  </w:style>
  <w:style w:type="paragraph" w:customStyle="1" w:styleId="171">
    <w:name w:val="二级条标题"/>
    <w:basedOn w:val="172"/>
    <w:next w:val="173"/>
    <w:link w:val="170"/>
    <w:qFormat/>
    <w:uiPriority w:val="0"/>
    <w:pPr>
      <w:outlineLvl w:val="3"/>
    </w:pPr>
  </w:style>
  <w:style w:type="paragraph" w:customStyle="1" w:styleId="172">
    <w:name w:val="一级条标题"/>
    <w:next w:val="173"/>
    <w:qFormat/>
    <w:uiPriority w:val="0"/>
    <w:pPr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7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74">
    <w:name w:val="gf正文 Char"/>
    <w:link w:val="175"/>
    <w:qFormat/>
    <w:uiPriority w:val="0"/>
    <w:rPr>
      <w:sz w:val="28"/>
      <w:szCs w:val="32"/>
    </w:rPr>
  </w:style>
  <w:style w:type="paragraph" w:customStyle="1" w:styleId="175">
    <w:name w:val="gf正文"/>
    <w:basedOn w:val="1"/>
    <w:link w:val="174"/>
    <w:qFormat/>
    <w:uiPriority w:val="0"/>
    <w:pPr>
      <w:adjustRightInd w:val="0"/>
      <w:snapToGrid w:val="0"/>
      <w:spacing w:line="360" w:lineRule="auto"/>
      <w:ind w:firstLine="560" w:firstLineChars="200"/>
    </w:pPr>
    <w:rPr>
      <w:kern w:val="0"/>
      <w:sz w:val="28"/>
      <w:szCs w:val="32"/>
    </w:rPr>
  </w:style>
  <w:style w:type="character" w:customStyle="1" w:styleId="176">
    <w:name w:val="style61"/>
    <w:qFormat/>
    <w:uiPriority w:val="0"/>
    <w:rPr>
      <w:color w:val="9C9A9C"/>
    </w:rPr>
  </w:style>
  <w:style w:type="character" w:customStyle="1" w:styleId="177">
    <w:name w:val="bullet-blue-14px1"/>
    <w:qFormat/>
    <w:uiPriority w:val="0"/>
    <w:rPr>
      <w:b/>
      <w:bCs/>
      <w:color w:val="1B75BB"/>
      <w:sz w:val="21"/>
      <w:szCs w:val="21"/>
    </w:rPr>
  </w:style>
  <w:style w:type="character" w:customStyle="1" w:styleId="178">
    <w:name w:val="列表段落 字符1"/>
    <w:link w:val="179"/>
    <w:qFormat/>
    <w:uiPriority w:val="0"/>
    <w:rPr>
      <w:kern w:val="2"/>
      <w:sz w:val="21"/>
      <w:szCs w:val="24"/>
    </w:rPr>
  </w:style>
  <w:style w:type="paragraph" w:styleId="179">
    <w:name w:val="List Paragraph"/>
    <w:basedOn w:val="1"/>
    <w:link w:val="178"/>
    <w:qFormat/>
    <w:uiPriority w:val="0"/>
    <w:pPr>
      <w:ind w:firstLine="420" w:firstLineChars="200"/>
    </w:pPr>
    <w:rPr>
      <w:sz w:val="21"/>
    </w:rPr>
  </w:style>
  <w:style w:type="character" w:customStyle="1" w:styleId="180">
    <w:name w:val="正文缩进 Char"/>
    <w:qFormat/>
    <w:uiPriority w:val="0"/>
    <w:rPr>
      <w:rFonts w:ascii="宋体" w:hAnsi="宋体" w:cs="宋体"/>
      <w:sz w:val="24"/>
      <w:szCs w:val="24"/>
    </w:rPr>
  </w:style>
  <w:style w:type="character" w:customStyle="1" w:styleId="181">
    <w:name w:val="hei16b1"/>
    <w:qFormat/>
    <w:uiPriority w:val="0"/>
    <w:rPr>
      <w:rFonts w:hint="default" w:ascii="Arial" w:hAnsi="Arial" w:cs="Arial"/>
      <w:b/>
      <w:bCs/>
      <w:color w:val="000000"/>
      <w:sz w:val="28"/>
      <w:szCs w:val="28"/>
    </w:rPr>
  </w:style>
  <w:style w:type="character" w:customStyle="1" w:styleId="182">
    <w:name w:val="H4 Char"/>
    <w:qFormat/>
    <w:uiPriority w:val="0"/>
    <w:rPr>
      <w:rFonts w:ascii="Arial" w:hAnsi="Arial" w:eastAsia="宋体"/>
      <w:b/>
      <w:kern w:val="2"/>
      <w:sz w:val="28"/>
      <w:lang w:val="en-US" w:eastAsia="zh-CN"/>
    </w:rPr>
  </w:style>
  <w:style w:type="character" w:customStyle="1" w:styleId="183">
    <w:name w:val="正文首行缩进两字符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84">
    <w:name w:val="hui3"/>
    <w:qFormat/>
    <w:uiPriority w:val="0"/>
    <w:rPr>
      <w:color w:val="333333"/>
    </w:rPr>
  </w:style>
  <w:style w:type="character" w:customStyle="1" w:styleId="185">
    <w:name w:val="文章正文 Char Char"/>
    <w:link w:val="186"/>
    <w:qFormat/>
    <w:uiPriority w:val="0"/>
    <w:rPr>
      <w:kern w:val="2"/>
      <w:sz w:val="24"/>
      <w:szCs w:val="24"/>
    </w:rPr>
  </w:style>
  <w:style w:type="paragraph" w:customStyle="1" w:styleId="186">
    <w:name w:val="文章正文"/>
    <w:basedOn w:val="1"/>
    <w:link w:val="185"/>
    <w:qFormat/>
    <w:uiPriority w:val="0"/>
    <w:pPr>
      <w:spacing w:line="360" w:lineRule="auto"/>
      <w:ind w:firstLine="420"/>
    </w:pPr>
  </w:style>
  <w:style w:type="character" w:customStyle="1" w:styleId="187">
    <w:name w:val="标题 3 Char Char Char"/>
    <w:qFormat/>
    <w:uiPriority w:val="0"/>
    <w:rPr>
      <w:rFonts w:eastAsia="宋体"/>
      <w:b/>
      <w:kern w:val="2"/>
      <w:sz w:val="32"/>
      <w:lang w:val="en-US" w:eastAsia="zh-CN" w:bidi="ar-SA"/>
    </w:rPr>
  </w:style>
  <w:style w:type="character" w:customStyle="1" w:styleId="188">
    <w:name w:val="页眉 Char Char"/>
    <w:qFormat/>
    <w:uiPriority w:val="0"/>
    <w:rPr>
      <w:sz w:val="18"/>
      <w:szCs w:val="18"/>
    </w:rPr>
  </w:style>
  <w:style w:type="character" w:customStyle="1" w:styleId="189">
    <w:name w:val="普通文字1 Char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190">
    <w:name w:val="标题 5 Char"/>
    <w:qFormat/>
    <w:uiPriority w:val="0"/>
    <w:rPr>
      <w:rFonts w:ascii="Tahoma" w:hAnsi="Tahoma" w:eastAsia="宋体"/>
      <w:b/>
      <w:kern w:val="2"/>
      <w:sz w:val="28"/>
      <w:szCs w:val="28"/>
      <w:lang w:val="en-US" w:eastAsia="zh-CN" w:bidi="ar-SA"/>
    </w:rPr>
  </w:style>
  <w:style w:type="character" w:customStyle="1" w:styleId="191">
    <w:name w:val="hg"/>
    <w:qFormat/>
    <w:uiPriority w:val="0"/>
  </w:style>
  <w:style w:type="character" w:customStyle="1" w:styleId="192">
    <w:name w:val="正文缩进21 Char"/>
    <w:qFormat/>
    <w:uiPriority w:val="0"/>
    <w:rPr>
      <w:rFonts w:eastAsia="宋体"/>
      <w:kern w:val="2"/>
      <w:sz w:val="21"/>
      <w:lang w:val="en-US" w:eastAsia="zh-CN" w:bidi="ar-SA"/>
    </w:rPr>
  </w:style>
  <w:style w:type="paragraph" w:customStyle="1" w:styleId="193">
    <w:name w:val="样式2"/>
    <w:basedOn w:val="194"/>
    <w:qFormat/>
    <w:uiPriority w:val="0"/>
    <w:pPr>
      <w:tabs>
        <w:tab w:val="left" w:pos="993"/>
      </w:tabs>
      <w:spacing w:before="156" w:after="156"/>
    </w:pPr>
  </w:style>
  <w:style w:type="paragraph" w:customStyle="1" w:styleId="194">
    <w:name w:val="样式 正文缩进表正文正文非缩进正文（首行缩进两字）特点段1正文不缩进特点 CharALT+Z水上软件标题4...1"/>
    <w:basedOn w:val="9"/>
    <w:qFormat/>
    <w:uiPriority w:val="0"/>
    <w:pPr>
      <w:tabs>
        <w:tab w:val="left" w:pos="993"/>
      </w:tabs>
      <w:spacing w:line="360" w:lineRule="auto"/>
      <w:ind w:left="1080" w:right="25" w:hanging="540" w:firstLineChars="236"/>
    </w:pPr>
    <w:rPr>
      <w:rFonts w:ascii="宋体" w:hAnsi="宋体" w:cs="宋体"/>
      <w:snapToGrid w:val="0"/>
      <w:color w:val="000000"/>
      <w:kern w:val="0"/>
    </w:rPr>
  </w:style>
  <w:style w:type="paragraph" w:customStyle="1" w:styleId="195">
    <w:name w:val="Body Bullet SQ"/>
    <w:basedOn w:val="1"/>
    <w:qFormat/>
    <w:uiPriority w:val="0"/>
    <w:pPr>
      <w:widowControl/>
      <w:numPr>
        <w:ilvl w:val="0"/>
        <w:numId w:val="1"/>
      </w:numPr>
      <w:jc w:val="left"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196">
    <w:name w:val="正文文本 2 字符1"/>
    <w:qFormat/>
    <w:uiPriority w:val="99"/>
    <w:rPr>
      <w:kern w:val="2"/>
      <w:sz w:val="24"/>
      <w:szCs w:val="24"/>
    </w:rPr>
  </w:style>
  <w:style w:type="character" w:customStyle="1" w:styleId="197">
    <w:name w:val="正文首行缩进 字符1"/>
    <w:qFormat/>
    <w:uiPriority w:val="99"/>
    <w:rPr>
      <w:kern w:val="2"/>
      <w:sz w:val="24"/>
      <w:szCs w:val="24"/>
    </w:rPr>
  </w:style>
  <w:style w:type="paragraph" w:customStyle="1" w:styleId="198">
    <w:name w:val="plain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paragraph" w:customStyle="1" w:styleId="199">
    <w:name w:val="默认段落字体 Para Char"/>
    <w:basedOn w:val="1"/>
    <w:qFormat/>
    <w:uiPriority w:val="0"/>
    <w:pPr>
      <w:spacing w:before="10" w:after="10" w:line="500" w:lineRule="atLeast"/>
      <w:ind w:firstLine="40"/>
    </w:pPr>
    <w:rPr>
      <w:rFonts w:ascii="Tahoma" w:hAnsi="Tahoma"/>
      <w:sz w:val="28"/>
      <w:szCs w:val="28"/>
    </w:rPr>
  </w:style>
  <w:style w:type="character" w:customStyle="1" w:styleId="200">
    <w:name w:val="称呼 字符1"/>
    <w:qFormat/>
    <w:uiPriority w:val="99"/>
    <w:rPr>
      <w:kern w:val="2"/>
      <w:sz w:val="24"/>
      <w:szCs w:val="24"/>
    </w:rPr>
  </w:style>
  <w:style w:type="character" w:customStyle="1" w:styleId="201">
    <w:name w:val="正文文本 3 字符1"/>
    <w:qFormat/>
    <w:uiPriority w:val="99"/>
    <w:rPr>
      <w:kern w:val="2"/>
      <w:sz w:val="16"/>
      <w:szCs w:val="16"/>
    </w:rPr>
  </w:style>
  <w:style w:type="paragraph" w:customStyle="1" w:styleId="202">
    <w:name w:val="论文正文"/>
    <w:basedOn w:val="1"/>
    <w:qFormat/>
    <w:uiPriority w:val="0"/>
    <w:pPr>
      <w:spacing w:line="300" w:lineRule="auto"/>
      <w:ind w:firstLine="200" w:firstLineChars="200"/>
    </w:pPr>
  </w:style>
  <w:style w:type="paragraph" w:customStyle="1" w:styleId="203">
    <w:name w:val="myText"/>
    <w:basedOn w:val="27"/>
    <w:qFormat/>
    <w:uiPriority w:val="0"/>
    <w:pPr>
      <w:spacing w:beforeLines="50" w:afterLines="50" w:line="480" w:lineRule="atLeast"/>
      <w:ind w:firstLine="200" w:firstLineChars="200"/>
    </w:pPr>
    <w:rPr>
      <w:kern w:val="2"/>
      <w:sz w:val="28"/>
      <w:szCs w:val="20"/>
    </w:rPr>
  </w:style>
  <w:style w:type="paragraph" w:customStyle="1" w:styleId="204">
    <w:name w:val="Char21"/>
    <w:basedOn w:val="1"/>
    <w:qFormat/>
    <w:uiPriority w:val="0"/>
    <w:rPr>
      <w:rFonts w:ascii="Tahoma" w:hAnsi="Tahoma"/>
      <w:sz w:val="28"/>
      <w:szCs w:val="28"/>
    </w:rPr>
  </w:style>
  <w:style w:type="paragraph" w:customStyle="1" w:styleId="205">
    <w:name w:val="默认段落字体 Para Char Char Char1 Char"/>
    <w:basedOn w:val="1"/>
    <w:next w:val="1"/>
    <w:qFormat/>
    <w:uiPriority w:val="0"/>
    <w:pPr>
      <w:spacing w:line="240" w:lineRule="atLeast"/>
      <w:ind w:left="420" w:firstLine="420"/>
      <w:jc w:val="left"/>
    </w:pPr>
    <w:rPr>
      <w:kern w:val="0"/>
      <w:sz w:val="21"/>
      <w:szCs w:val="21"/>
    </w:rPr>
  </w:style>
  <w:style w:type="character" w:customStyle="1" w:styleId="206">
    <w:name w:val="正文首行缩进 2 字符2"/>
    <w:qFormat/>
    <w:uiPriority w:val="99"/>
    <w:rPr>
      <w:rFonts w:cs="Times New Roman"/>
      <w:kern w:val="2"/>
      <w:sz w:val="24"/>
      <w:szCs w:val="24"/>
    </w:rPr>
  </w:style>
  <w:style w:type="paragraph" w:customStyle="1" w:styleId="207">
    <w:name w:val="正文序号 1"/>
    <w:basedOn w:val="1"/>
    <w:qFormat/>
    <w:uiPriority w:val="0"/>
    <w:pPr>
      <w:tabs>
        <w:tab w:val="left" w:pos="839"/>
      </w:tabs>
      <w:spacing w:before="60"/>
      <w:ind w:left="431" w:hanging="431"/>
    </w:pPr>
    <w:rPr>
      <w:sz w:val="21"/>
      <w:szCs w:val="20"/>
    </w:rPr>
  </w:style>
  <w:style w:type="character" w:customStyle="1" w:styleId="208">
    <w:name w:val="副标题 字符1"/>
    <w:qFormat/>
    <w:uiPriority w:val="0"/>
    <w:rPr>
      <w:rFonts w:ascii="Calibri" w:hAnsi="Calibri" w:eastAsia="宋体" w:cs="宋体"/>
      <w:b/>
      <w:bCs/>
      <w:kern w:val="28"/>
      <w:sz w:val="32"/>
      <w:szCs w:val="32"/>
    </w:rPr>
  </w:style>
  <w:style w:type="paragraph" w:customStyle="1" w:styleId="209">
    <w:name w:val="Style Style4 + First line:  2 ch Before:  0.5 line After:  0.5 li..."/>
    <w:basedOn w:val="1"/>
    <w:qFormat/>
    <w:uiPriority w:val="0"/>
    <w:pPr>
      <w:spacing w:beforeLines="50" w:afterLines="50" w:line="276" w:lineRule="auto"/>
      <w:ind w:firstLine="480" w:firstLineChars="200"/>
    </w:pPr>
    <w:rPr>
      <w:rFonts w:ascii="Arial" w:hAnsi="Arial"/>
      <w:szCs w:val="20"/>
    </w:rPr>
  </w:style>
  <w:style w:type="paragraph" w:customStyle="1" w:styleId="210">
    <w:name w:val="table head"/>
    <w:basedOn w:val="1"/>
    <w:qFormat/>
    <w:uiPriority w:val="0"/>
    <w:pPr>
      <w:keepNext/>
      <w:keepLines/>
      <w:adjustRightInd w:val="0"/>
      <w:spacing w:line="312" w:lineRule="atLeast"/>
      <w:jc w:val="center"/>
      <w:textAlignment w:val="baseline"/>
    </w:pPr>
    <w:rPr>
      <w:b/>
      <w:kern w:val="0"/>
      <w:sz w:val="21"/>
      <w:szCs w:val="20"/>
    </w:rPr>
  </w:style>
  <w:style w:type="paragraph" w:customStyle="1" w:styleId="211">
    <w:name w:val="WW-正文（首行缩进两字）"/>
    <w:basedOn w:val="1"/>
    <w:qFormat/>
    <w:uiPriority w:val="0"/>
    <w:pPr>
      <w:autoSpaceDE w:val="0"/>
      <w:autoSpaceDN w:val="0"/>
      <w:adjustRightInd w:val="0"/>
      <w:ind w:firstLine="420"/>
    </w:pPr>
    <w:rPr>
      <w:kern w:val="0"/>
      <w:sz w:val="21"/>
      <w:szCs w:val="21"/>
    </w:rPr>
  </w:style>
  <w:style w:type="paragraph" w:customStyle="1" w:styleId="212">
    <w:name w:val="MM Topic 7"/>
    <w:basedOn w:val="10"/>
    <w:qFormat/>
    <w:uiPriority w:val="0"/>
    <w:pPr>
      <w:tabs>
        <w:tab w:val="left" w:pos="3827"/>
      </w:tabs>
      <w:spacing w:line="317" w:lineRule="auto"/>
    </w:pPr>
    <w:rPr>
      <w:bCs w:val="0"/>
      <w:kern w:val="2"/>
      <w:szCs w:val="20"/>
    </w:rPr>
  </w:style>
  <w:style w:type="paragraph" w:customStyle="1" w:styleId="213">
    <w:name w:val="Body Text 21"/>
    <w:basedOn w:val="1"/>
    <w:qFormat/>
    <w:uiPriority w:val="0"/>
    <w:pPr>
      <w:widowControl/>
      <w:overflowPunct w:val="0"/>
      <w:autoSpaceDE w:val="0"/>
      <w:autoSpaceDN w:val="0"/>
      <w:adjustRightInd w:val="0"/>
      <w:ind w:left="720" w:hanging="720"/>
    </w:pPr>
    <w:rPr>
      <w:kern w:val="0"/>
      <w:szCs w:val="20"/>
      <w:lang w:val="en-GB"/>
    </w:rPr>
  </w:style>
  <w:style w:type="paragraph" w:customStyle="1" w:styleId="214">
    <w:name w:val="样式 四号 行距: 1.5 倍行距"/>
    <w:basedOn w:val="1"/>
    <w:qFormat/>
    <w:uiPriority w:val="0"/>
    <w:pPr>
      <w:spacing w:line="312" w:lineRule="auto"/>
      <w:ind w:firstLine="202" w:firstLineChars="202"/>
    </w:pPr>
    <w:rPr>
      <w:rFonts w:cs="宋体"/>
      <w:szCs w:val="20"/>
    </w:rPr>
  </w:style>
  <w:style w:type="paragraph" w:customStyle="1" w:styleId="215">
    <w:name w:val="标书正文格式"/>
    <w:qFormat/>
    <w:uiPriority w:val="0"/>
    <w:pPr>
      <w:spacing w:line="360" w:lineRule="auto"/>
      <w:ind w:firstLine="200" w:firstLineChars="200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customStyle="1" w:styleId="216">
    <w:name w:val="■立项"/>
    <w:basedOn w:val="1"/>
    <w:qFormat/>
    <w:uiPriority w:val="0"/>
    <w:pPr>
      <w:spacing w:beforeLines="30" w:afterLines="30"/>
    </w:pPr>
    <w:rPr>
      <w:bCs/>
      <w:sz w:val="21"/>
      <w:szCs w:val="21"/>
    </w:rPr>
  </w:style>
  <w:style w:type="paragraph" w:customStyle="1" w:styleId="217">
    <w:name w:val="文字"/>
    <w:basedOn w:val="1"/>
    <w:qFormat/>
    <w:uiPriority w:val="0"/>
    <w:pPr>
      <w:tabs>
        <w:tab w:val="left" w:pos="8520"/>
      </w:tabs>
      <w:spacing w:line="312" w:lineRule="auto"/>
      <w:ind w:right="-210" w:firstLine="556"/>
    </w:pPr>
    <w:rPr>
      <w:rFonts w:ascii="楷体_GB2312" w:eastAsia="楷体_GB2312"/>
      <w:sz w:val="28"/>
      <w:szCs w:val="20"/>
    </w:rPr>
  </w:style>
  <w:style w:type="paragraph" w:customStyle="1" w:styleId="218">
    <w:name w:val="默认段落字体 Para Char Char Char Char Char Char Char"/>
    <w:basedOn w:val="1"/>
    <w:qFormat/>
    <w:uiPriority w:val="0"/>
    <w:rPr>
      <w:rFonts w:ascii="Tahoma" w:hAnsi="Tahoma"/>
      <w:szCs w:val="20"/>
    </w:rPr>
  </w:style>
  <w:style w:type="paragraph" w:customStyle="1" w:styleId="219">
    <w:name w:val="Char Char Char Char Char Char"/>
    <w:basedOn w:val="1"/>
    <w:qFormat/>
    <w:uiPriority w:val="0"/>
    <w:rPr>
      <w:rFonts w:ascii="Tahoma" w:hAnsi="Tahoma"/>
      <w:szCs w:val="20"/>
    </w:rPr>
  </w:style>
  <w:style w:type="paragraph" w:customStyle="1" w:styleId="220">
    <w:name w:val="表格题注"/>
    <w:next w:val="1"/>
    <w:qFormat/>
    <w:uiPriority w:val="0"/>
    <w:pPr>
      <w:keepLines/>
      <w:tabs>
        <w:tab w:val="left" w:pos="1559"/>
      </w:tabs>
      <w:spacing w:beforeLines="100"/>
      <w:ind w:left="1559" w:hanging="1559"/>
      <w:jc w:val="center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221">
    <w:name w:val="style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2">
    <w:name w:val="样式 正文（首行缩进两字） + 首行缩进:  2 字符 段前: 0.5 行 段后: 0.5 行"/>
    <w:basedOn w:val="9"/>
    <w:qFormat/>
    <w:uiPriority w:val="0"/>
    <w:pPr>
      <w:tabs>
        <w:tab w:val="left" w:pos="993"/>
      </w:tabs>
      <w:spacing w:beforeLines="50" w:afterLines="50" w:line="240" w:lineRule="auto"/>
      <w:ind w:firstLine="480"/>
    </w:pPr>
    <w:rPr>
      <w:rFonts w:ascii="Times New Roman" w:hAnsi="Times New Roman" w:cs="宋体"/>
      <w:snapToGrid w:val="0"/>
      <w:color w:val="000000"/>
      <w:kern w:val="0"/>
    </w:rPr>
  </w:style>
  <w:style w:type="paragraph" w:customStyle="1" w:styleId="223">
    <w:name w:val="Char Char1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24">
    <w:name w:val="af17cgridlangnp1033langf"/>
    <w:qFormat/>
    <w:uiPriority w:val="0"/>
    <w:pPr>
      <w:widowControl w:val="0"/>
      <w:autoSpaceDE w:val="0"/>
      <w:autoSpaceDN w:val="0"/>
      <w:adjustRightInd w:val="0"/>
      <w:spacing w:before="156" w:line="360" w:lineRule="atLeast"/>
      <w:ind w:left="567" w:firstLine="51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25">
    <w:name w:val="Char Char Char1 Char"/>
    <w:basedOn w:val="1"/>
    <w:qFormat/>
    <w:uiPriority w:val="0"/>
    <w:rPr>
      <w:rFonts w:ascii="Tahoma" w:hAnsi="Tahoma"/>
      <w:szCs w:val="20"/>
    </w:rPr>
  </w:style>
  <w:style w:type="paragraph" w:customStyle="1" w:styleId="226">
    <w:name w:val="MM 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  <w:szCs w:val="20"/>
    </w:rPr>
  </w:style>
  <w:style w:type="paragraph" w:customStyle="1" w:styleId="227">
    <w:name w:val="Char11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228">
    <w:name w:val="正文序号 4"/>
    <w:basedOn w:val="1"/>
    <w:qFormat/>
    <w:uiPriority w:val="0"/>
    <w:pPr>
      <w:tabs>
        <w:tab w:val="left" w:pos="1469"/>
      </w:tabs>
      <w:spacing w:before="60"/>
      <w:ind w:left="431" w:hanging="431"/>
    </w:pPr>
    <w:rPr>
      <w:sz w:val="21"/>
      <w:szCs w:val="20"/>
    </w:rPr>
  </w:style>
  <w:style w:type="paragraph" w:customStyle="1" w:styleId="229">
    <w:name w:val="1 Char"/>
    <w:basedOn w:val="1"/>
    <w:qFormat/>
    <w:uiPriority w:val="0"/>
    <w:rPr>
      <w:rFonts w:ascii="Tahoma" w:hAnsi="Tahoma"/>
      <w:szCs w:val="20"/>
    </w:rPr>
  </w:style>
  <w:style w:type="paragraph" w:customStyle="1" w:styleId="230">
    <w:name w:val="正文表标题"/>
    <w:next w:val="1"/>
    <w:qFormat/>
    <w:uiPriority w:val="0"/>
    <w:pPr>
      <w:tabs>
        <w:tab w:val="left" w:pos="840"/>
      </w:tabs>
      <w:ind w:left="840" w:hanging="36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31">
    <w:name w:val="MM Topic 2"/>
    <w:basedOn w:val="4"/>
    <w:qFormat/>
    <w:uiPriority w:val="0"/>
    <w:pPr>
      <w:keepNext/>
      <w:tabs>
        <w:tab w:val="left" w:pos="992"/>
      </w:tabs>
      <w:spacing w:line="360" w:lineRule="auto"/>
      <w:jc w:val="both"/>
    </w:pPr>
    <w:rPr>
      <w:rFonts w:ascii="Arial" w:hAnsi="宋体"/>
      <w:bCs w:val="0"/>
      <w:color w:val="000000"/>
      <w:kern w:val="2"/>
      <w:szCs w:val="20"/>
    </w:rPr>
  </w:style>
  <w:style w:type="paragraph" w:customStyle="1" w:styleId="232">
    <w:name w:val="Char Char Char Char Char Char1"/>
    <w:basedOn w:val="1"/>
    <w:qFormat/>
    <w:uiPriority w:val="0"/>
    <w:rPr>
      <w:rFonts w:ascii="Tahoma" w:hAnsi="Tahoma"/>
      <w:szCs w:val="20"/>
    </w:rPr>
  </w:style>
  <w:style w:type="paragraph" w:customStyle="1" w:styleId="233">
    <w:name w:val="样式 正文缩进 + (中文) 仿宋_GB2312 小四 Char"/>
    <w:basedOn w:val="9"/>
    <w:qFormat/>
    <w:uiPriority w:val="0"/>
    <w:pPr>
      <w:spacing w:line="360" w:lineRule="auto"/>
      <w:ind w:firstLine="480"/>
    </w:pPr>
    <w:rPr>
      <w:rFonts w:ascii="宋体" w:hAnsi="宋体"/>
    </w:rPr>
  </w:style>
  <w:style w:type="paragraph" w:customStyle="1" w:styleId="234">
    <w:name w:val="样式 标题 1 + 宋体 居中 段前: 17 磅 段后: 16.5 磅"/>
    <w:basedOn w:val="3"/>
    <w:qFormat/>
    <w:uiPriority w:val="0"/>
    <w:pPr>
      <w:pageBreakBefore/>
      <w:widowControl/>
      <w:tabs>
        <w:tab w:val="left" w:pos="840"/>
      </w:tabs>
      <w:spacing w:line="360" w:lineRule="auto"/>
      <w:ind w:left="840" w:hanging="420"/>
    </w:pPr>
    <w:rPr>
      <w:rFonts w:ascii="仿宋" w:hAnsi="仿宋" w:eastAsia="仿宋" w:cs="宋体"/>
      <w:color w:val="000000"/>
      <w:szCs w:val="20"/>
    </w:rPr>
  </w:style>
  <w:style w:type="paragraph" w:customStyle="1" w:styleId="235">
    <w:name w:val="文档正文"/>
    <w:basedOn w:val="1"/>
    <w:qFormat/>
    <w:uiPriority w:val="0"/>
    <w:pPr>
      <w:widowControl/>
      <w:adjustRightInd w:val="0"/>
      <w:spacing w:after="120" w:line="360" w:lineRule="auto"/>
      <w:ind w:firstLine="480" w:firstLineChars="200"/>
      <w:jc w:val="left"/>
      <w:textAlignment w:val="baseline"/>
    </w:pPr>
    <w:rPr>
      <w:rFonts w:ascii="华文细黑" w:hAnsi="华文细黑" w:eastAsia="华文细黑"/>
      <w:color w:val="000000"/>
      <w:kern w:val="0"/>
    </w:rPr>
  </w:style>
  <w:style w:type="paragraph" w:customStyle="1" w:styleId="236">
    <w:name w:val="p4"/>
    <w:basedOn w:val="1"/>
    <w:qFormat/>
    <w:uiPriority w:val="0"/>
    <w:pPr>
      <w:widowControl/>
      <w:spacing w:before="100" w:beforeAutospacing="1" w:after="100" w:afterAutospacing="1" w:line="360" w:lineRule="auto"/>
      <w:ind w:firstLine="360"/>
      <w:jc w:val="left"/>
    </w:pPr>
    <w:rPr>
      <w:rFonts w:ascii="宋体" w:hAnsi="宋体"/>
      <w:kern w:val="0"/>
    </w:rPr>
  </w:style>
  <w:style w:type="paragraph" w:customStyle="1" w:styleId="237">
    <w:name w:val="样式 右侧:  1 字符1"/>
    <w:basedOn w:val="1"/>
    <w:qFormat/>
    <w:uiPriority w:val="0"/>
    <w:pPr>
      <w:ind w:left="240" w:leftChars="100" w:right="100" w:rightChars="100"/>
    </w:pPr>
    <w:rPr>
      <w:rFonts w:eastAsia="仿宋_GB2312"/>
      <w:sz w:val="28"/>
      <w:szCs w:val="20"/>
    </w:rPr>
  </w:style>
  <w:style w:type="paragraph" w:customStyle="1" w:styleId="238">
    <w:name w:val="Char Char Char Char1"/>
    <w:basedOn w:val="1"/>
    <w:qFormat/>
    <w:uiPriority w:val="0"/>
    <w:rPr>
      <w:sz w:val="21"/>
    </w:rPr>
  </w:style>
  <w:style w:type="paragraph" w:customStyle="1" w:styleId="239">
    <w:name w:val="Char Char1 Char Char Char Char Char Char"/>
    <w:basedOn w:val="1"/>
    <w:qFormat/>
    <w:uiPriority w:val="0"/>
    <w:pPr>
      <w:widowControl/>
      <w:spacing w:after="160" w:line="240" w:lineRule="exact"/>
      <w:jc w:val="left"/>
    </w:pPr>
    <w:rPr>
      <w:sz w:val="21"/>
      <w:szCs w:val="20"/>
    </w:rPr>
  </w:style>
  <w:style w:type="paragraph" w:customStyle="1" w:styleId="240">
    <w:name w:val="MM Topic 9"/>
    <w:basedOn w:val="12"/>
    <w:qFormat/>
    <w:uiPriority w:val="0"/>
    <w:pPr>
      <w:tabs>
        <w:tab w:val="left" w:pos="5102"/>
      </w:tabs>
      <w:spacing w:line="317" w:lineRule="auto"/>
    </w:pPr>
    <w:rPr>
      <w:rFonts w:ascii="Arial" w:hAnsi="Arial" w:eastAsia="黑体"/>
      <w:kern w:val="2"/>
      <w:szCs w:val="20"/>
    </w:rPr>
  </w:style>
  <w:style w:type="paragraph" w:customStyle="1" w:styleId="241">
    <w:name w:val="正文文本 21"/>
    <w:basedOn w:val="1"/>
    <w:qFormat/>
    <w:uiPriority w:val="0"/>
    <w:pPr>
      <w:adjustRightInd w:val="0"/>
      <w:spacing w:line="300" w:lineRule="auto"/>
      <w:jc w:val="center"/>
      <w:textAlignment w:val="baseline"/>
    </w:pPr>
    <w:rPr>
      <w:rFonts w:ascii="宋体" w:hAnsi="宋体"/>
      <w:szCs w:val="20"/>
    </w:rPr>
  </w:style>
  <w:style w:type="paragraph" w:customStyle="1" w:styleId="242">
    <w:name w:val="kerning2lochf13hichaf2db"/>
    <w:qFormat/>
    <w:uiPriority w:val="0"/>
    <w:pPr>
      <w:widowControl w:val="0"/>
      <w:autoSpaceDE w:val="0"/>
      <w:autoSpaceDN w:val="0"/>
      <w:adjustRightInd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243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customStyle="1" w:styleId="244">
    <w:name w:val="正文格式"/>
    <w:basedOn w:val="1"/>
    <w:qFormat/>
    <w:uiPriority w:val="0"/>
    <w:pPr>
      <w:widowControl/>
      <w:adjustRightInd w:val="0"/>
      <w:snapToGrid w:val="0"/>
      <w:spacing w:beforeLines="25" w:line="360" w:lineRule="auto"/>
      <w:ind w:firstLine="480" w:firstLineChars="200"/>
      <w:textAlignment w:val="baseline"/>
    </w:pPr>
    <w:rPr>
      <w:rFonts w:ascii="宋体" w:hAnsi="宋体"/>
      <w:color w:val="000000"/>
      <w:kern w:val="0"/>
      <w:szCs w:val="20"/>
    </w:rPr>
  </w:style>
  <w:style w:type="paragraph" w:customStyle="1" w:styleId="245">
    <w:name w:val="默认段落字体 Para Char Char Char Char"/>
    <w:basedOn w:val="1"/>
    <w:qFormat/>
    <w:uiPriority w:val="0"/>
    <w:rPr>
      <w:sz w:val="21"/>
    </w:rPr>
  </w:style>
  <w:style w:type="paragraph" w:customStyle="1" w:styleId="246">
    <w:name w:val="Char Char1 Char Char Char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247">
    <w:name w:val="Style8"/>
    <w:basedOn w:val="1"/>
    <w:qFormat/>
    <w:uiPriority w:val="0"/>
    <w:pPr>
      <w:tabs>
        <w:tab w:val="left" w:pos="1304"/>
      </w:tabs>
      <w:spacing w:beforeLines="50" w:afterLines="50" w:line="276" w:lineRule="auto"/>
      <w:ind w:left="1304" w:hanging="397"/>
    </w:pPr>
    <w:rPr>
      <w:rFonts w:ascii="Arial" w:hAnsi="Arial"/>
      <w:szCs w:val="20"/>
    </w:rPr>
  </w:style>
  <w:style w:type="paragraph" w:customStyle="1" w:styleId="248">
    <w:name w:val="Char Char1 Char Char Char Char Char Char Char Char Char"/>
    <w:basedOn w:val="1"/>
    <w:qFormat/>
    <w:uiPriority w:val="0"/>
    <w:rPr>
      <w:rFonts w:ascii="Tahoma" w:hAnsi="Tahoma"/>
      <w:sz w:val="28"/>
      <w:szCs w:val="28"/>
    </w:rPr>
  </w:style>
  <w:style w:type="paragraph" w:customStyle="1" w:styleId="2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à.ā" w:hAnsi="Times New Roman" w:eastAsia="楷体à.ā" w:cs="Times New Roman"/>
      <w:color w:val="000000"/>
      <w:sz w:val="24"/>
      <w:lang w:val="en-US" w:eastAsia="zh-CN" w:bidi="ar-SA"/>
    </w:rPr>
  </w:style>
  <w:style w:type="paragraph" w:customStyle="1" w:styleId="250">
    <w:name w:val="È±Ê¡ÎÄ±¾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Cs w:val="20"/>
    </w:rPr>
  </w:style>
  <w:style w:type="paragraph" w:customStyle="1" w:styleId="251">
    <w:name w:val="Char2"/>
    <w:basedOn w:val="16"/>
    <w:qFormat/>
    <w:uiPriority w:val="0"/>
    <w:rPr>
      <w:rFonts w:ascii="Tahoma" w:hAnsi="Tahoma"/>
      <w:kern w:val="2"/>
      <w:sz w:val="24"/>
      <w:szCs w:val="24"/>
    </w:rPr>
  </w:style>
  <w:style w:type="paragraph" w:customStyle="1" w:styleId="252">
    <w:name w:val="MM Topic 4"/>
    <w:basedOn w:val="6"/>
    <w:qFormat/>
    <w:uiPriority w:val="0"/>
    <w:pPr>
      <w:keepLines/>
      <w:tabs>
        <w:tab w:val="left" w:pos="851"/>
        <w:tab w:val="left" w:pos="1984"/>
      </w:tabs>
      <w:spacing w:before="280" w:after="290" w:line="372" w:lineRule="auto"/>
      <w:jc w:val="both"/>
    </w:pPr>
    <w:rPr>
      <w:rFonts w:ascii="宋体" w:hAnsi="宋体"/>
      <w:bCs w:val="0"/>
      <w:kern w:val="2"/>
      <w:szCs w:val="20"/>
    </w:rPr>
  </w:style>
  <w:style w:type="paragraph" w:customStyle="1" w:styleId="253">
    <w:name w:val="Table Text"/>
    <w:basedOn w:val="1"/>
    <w:qFormat/>
    <w:uiPriority w:val="0"/>
    <w:pPr>
      <w:widowControl/>
      <w:spacing w:before="60" w:after="60"/>
      <w:jc w:val="left"/>
    </w:pPr>
    <w:rPr>
      <w:kern w:val="0"/>
      <w:sz w:val="21"/>
    </w:rPr>
  </w:style>
  <w:style w:type="paragraph" w:customStyle="1" w:styleId="254">
    <w:name w:val="样式 正文缩进表正文正文非缩进正文（首行缩进两字）特点段1正文不缩进特点 CharALT+Z水上软件标题4..."/>
    <w:basedOn w:val="9"/>
    <w:qFormat/>
    <w:uiPriority w:val="0"/>
    <w:pPr>
      <w:tabs>
        <w:tab w:val="left" w:pos="993"/>
      </w:tabs>
      <w:spacing w:line="360" w:lineRule="auto"/>
      <w:ind w:right="25" w:rightChars="12" w:firstLine="566" w:firstLineChars="236"/>
    </w:pPr>
    <w:rPr>
      <w:rFonts w:ascii="宋体" w:hAnsi="宋体" w:cs="宋体"/>
      <w:snapToGrid w:val="0"/>
      <w:color w:val="000000"/>
      <w:kern w:val="0"/>
    </w:rPr>
  </w:style>
  <w:style w:type="paragraph" w:customStyle="1" w:styleId="255">
    <w:name w:val="MM Topic 3"/>
    <w:basedOn w:val="5"/>
    <w:qFormat/>
    <w:uiPriority w:val="0"/>
    <w:pPr>
      <w:tabs>
        <w:tab w:val="left" w:pos="1418"/>
      </w:tabs>
    </w:pPr>
    <w:rPr>
      <w:bCs w:val="0"/>
      <w:kern w:val="2"/>
      <w:sz w:val="28"/>
      <w:szCs w:val="20"/>
    </w:rPr>
  </w:style>
  <w:style w:type="paragraph" w:customStyle="1" w:styleId="256">
    <w:name w:val="样式 四号 行距: 1.5 倍行距1"/>
    <w:basedOn w:val="1"/>
    <w:qFormat/>
    <w:uiPriority w:val="0"/>
    <w:pPr>
      <w:spacing w:line="312" w:lineRule="auto"/>
    </w:pPr>
    <w:rPr>
      <w:rFonts w:cs="宋体"/>
      <w:szCs w:val="20"/>
    </w:rPr>
  </w:style>
  <w:style w:type="paragraph" w:customStyle="1" w:styleId="25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 w:val="21"/>
      <w:szCs w:val="20"/>
    </w:rPr>
  </w:style>
  <w:style w:type="paragraph" w:customStyle="1" w:styleId="258">
    <w:name w:val="4 Char"/>
    <w:basedOn w:val="1"/>
    <w:qFormat/>
    <w:uiPriority w:val="0"/>
    <w:pPr>
      <w:widowControl/>
      <w:autoSpaceDE w:val="0"/>
      <w:autoSpaceDN w:val="0"/>
      <w:adjustRightInd w:val="0"/>
      <w:spacing w:after="160" w:line="240" w:lineRule="exact"/>
      <w:ind w:left="6" w:firstLine="200" w:firstLineChars="200"/>
      <w:jc w:val="left"/>
    </w:pPr>
    <w:rPr>
      <w:rFonts w:ascii="Verdana" w:hAnsi="Verdana" w:eastAsia="仿宋_GB2312" w:cs="Verdana"/>
      <w:kern w:val="0"/>
      <w:lang w:eastAsia="en-US"/>
    </w:rPr>
  </w:style>
  <w:style w:type="paragraph" w:customStyle="1" w:styleId="259">
    <w:name w:val="正文 首行缩进:  2 字符 Char Char"/>
    <w:basedOn w:val="1"/>
    <w:qFormat/>
    <w:uiPriority w:val="0"/>
    <w:pPr>
      <w:spacing w:line="360" w:lineRule="auto"/>
      <w:ind w:firstLine="480"/>
    </w:pPr>
    <w:rPr>
      <w:szCs w:val="20"/>
    </w:rPr>
  </w:style>
  <w:style w:type="paragraph" w:customStyle="1" w:styleId="260">
    <w:name w:val="Char2 Char Char Char Char Char Char"/>
    <w:basedOn w:val="1"/>
    <w:qFormat/>
    <w:uiPriority w:val="0"/>
    <w:rPr>
      <w:rFonts w:ascii="仿宋_GB2312"/>
      <w:b/>
      <w:sz w:val="30"/>
      <w:szCs w:val="20"/>
    </w:rPr>
  </w:style>
  <w:style w:type="paragraph" w:customStyle="1" w:styleId="261">
    <w:name w:val="タイトル:  1-1"/>
    <w:basedOn w:val="1"/>
    <w:qFormat/>
    <w:uiPriority w:val="0"/>
    <w:pPr>
      <w:adjustRightInd w:val="0"/>
      <w:spacing w:line="240" w:lineRule="atLeast"/>
      <w:ind w:left="709" w:hanging="709"/>
      <w:jc w:val="left"/>
      <w:textAlignment w:val="baseline"/>
    </w:pPr>
    <w:rPr>
      <w:rFonts w:ascii="Courier New" w:hAnsi="Courier" w:eastAsia="Mincho"/>
      <w:b/>
      <w:kern w:val="0"/>
      <w:szCs w:val="20"/>
      <w:lang w:eastAsia="ja-JP"/>
    </w:rPr>
  </w:style>
  <w:style w:type="paragraph" w:customStyle="1" w:styleId="262">
    <w:name w:val="默认段落字体 Para Char Char Char Char Char Char Char Char Char Char Char Char Char Char Char Char"/>
    <w:basedOn w:val="16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ahoma" w:hAnsi="Tahoma"/>
      <w:b/>
      <w:kern w:val="2"/>
      <w:sz w:val="24"/>
      <w:szCs w:val="24"/>
    </w:rPr>
  </w:style>
  <w:style w:type="paragraph" w:customStyle="1" w:styleId="263">
    <w:name w:val="Char2 Char Char Char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264">
    <w:name w:val="表格文字"/>
    <w:basedOn w:val="1"/>
    <w:qFormat/>
    <w:uiPriority w:val="0"/>
    <w:pPr>
      <w:jc w:val="left"/>
    </w:pPr>
    <w:rPr>
      <w:rFonts w:ascii="宋体" w:hAnsi="宋体" w:cs="宋体"/>
      <w:sz w:val="18"/>
      <w:szCs w:val="18"/>
    </w:rPr>
  </w:style>
  <w:style w:type="paragraph" w:customStyle="1" w:styleId="265">
    <w:name w:val="正文3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66">
    <w:name w:val="封面标题"/>
    <w:basedOn w:val="1"/>
    <w:qFormat/>
    <w:uiPriority w:val="0"/>
    <w:pPr>
      <w:spacing w:line="360" w:lineRule="auto"/>
      <w:jc w:val="center"/>
    </w:pPr>
    <w:rPr>
      <w:rFonts w:eastAsia="黑体"/>
      <w:sz w:val="48"/>
      <w:szCs w:val="20"/>
    </w:rPr>
  </w:style>
  <w:style w:type="paragraph" w:customStyle="1" w:styleId="267">
    <w:name w:val="大纲正文"/>
    <w:basedOn w:val="1"/>
    <w:qFormat/>
    <w:uiPriority w:val="0"/>
    <w:pPr>
      <w:spacing w:line="360" w:lineRule="auto"/>
      <w:ind w:firstLine="480" w:firstLineChars="200"/>
    </w:pPr>
    <w:rPr>
      <w:szCs w:val="20"/>
    </w:rPr>
  </w:style>
  <w:style w:type="paragraph" w:customStyle="1" w:styleId="26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269">
    <w:name w:val="目次、标准名称标题"/>
    <w:basedOn w:val="1"/>
    <w:next w:val="173"/>
    <w:qFormat/>
    <w:uiPriority w:val="0"/>
    <w:pPr>
      <w:widowControl/>
      <w:numPr>
        <w:ilvl w:val="0"/>
        <w:numId w:val="2"/>
      </w:numPr>
      <w:shd w:val="clear" w:color="FFFFFF" w:fill="FFFFFF"/>
      <w:spacing w:before="640" w:after="560" w:line="460" w:lineRule="exact"/>
      <w:ind w:left="0" w:firstLine="0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270">
    <w:name w:val="表格"/>
    <w:basedOn w:val="1"/>
    <w:qFormat/>
    <w:uiPriority w:val="0"/>
    <w:pPr>
      <w:spacing w:line="400" w:lineRule="exact"/>
    </w:pPr>
  </w:style>
  <w:style w:type="paragraph" w:customStyle="1" w:styleId="271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72">
    <w:name w:val="文档-正文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273">
    <w:name w:val="MM Topic 6"/>
    <w:basedOn w:val="8"/>
    <w:qFormat/>
    <w:uiPriority w:val="0"/>
    <w:pPr>
      <w:tabs>
        <w:tab w:val="left" w:pos="3260"/>
      </w:tabs>
      <w:spacing w:line="317" w:lineRule="auto"/>
    </w:pPr>
    <w:rPr>
      <w:rFonts w:ascii="Arial" w:hAnsi="Arial" w:eastAsia="黑体"/>
      <w:bCs w:val="0"/>
      <w:kern w:val="2"/>
      <w:sz w:val="28"/>
      <w:szCs w:val="20"/>
    </w:rPr>
  </w:style>
  <w:style w:type="paragraph" w:customStyle="1" w:styleId="274">
    <w:name w:val="Char Char Char1 Char1"/>
    <w:basedOn w:val="1"/>
    <w:qFormat/>
    <w:uiPriority w:val="0"/>
    <w:rPr>
      <w:rFonts w:ascii="Tahoma" w:hAnsi="Tahoma"/>
      <w:szCs w:val="20"/>
    </w:rPr>
  </w:style>
  <w:style w:type="paragraph" w:customStyle="1" w:styleId="275">
    <w:name w:val="zhengwen"/>
    <w:basedOn w:val="9"/>
    <w:qFormat/>
    <w:uiPriority w:val="0"/>
    <w:pPr>
      <w:tabs>
        <w:tab w:val="left" w:pos="993"/>
      </w:tabs>
      <w:spacing w:before="156" w:line="500" w:lineRule="atLeast"/>
      <w:ind w:firstLine="566" w:firstLineChars="236"/>
    </w:pPr>
    <w:rPr>
      <w:rFonts w:ascii="宋体" w:hAnsi="宋体"/>
      <w:snapToGrid w:val="0"/>
      <w:color w:val="000000"/>
      <w:kern w:val="0"/>
      <w:lang w:val="zh-CN"/>
    </w:rPr>
  </w:style>
  <w:style w:type="paragraph" w:customStyle="1" w:styleId="276">
    <w:name w:val="Char1 Char Char Char"/>
    <w:basedOn w:val="1"/>
    <w:next w:val="1"/>
    <w:qFormat/>
    <w:uiPriority w:val="0"/>
    <w:pPr>
      <w:spacing w:line="240" w:lineRule="atLeast"/>
      <w:ind w:left="420" w:firstLine="420"/>
      <w:jc w:val="left"/>
    </w:pPr>
    <w:rPr>
      <w:kern w:val="0"/>
      <w:sz w:val="21"/>
      <w:szCs w:val="20"/>
    </w:rPr>
  </w:style>
  <w:style w:type="paragraph" w:customStyle="1" w:styleId="277">
    <w:name w:val="xl4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</w:rPr>
  </w:style>
  <w:style w:type="paragraph" w:customStyle="1" w:styleId="278">
    <w:name w:val="样式 标题 2proj2proj21proj22proj23proj24proj25proj26proj27p...1"/>
    <w:basedOn w:val="4"/>
    <w:qFormat/>
    <w:uiPriority w:val="0"/>
    <w:pPr>
      <w:keepLines w:val="0"/>
      <w:tabs>
        <w:tab w:val="left" w:pos="426"/>
        <w:tab w:val="left" w:pos="567"/>
      </w:tabs>
      <w:adjustRightInd w:val="0"/>
      <w:spacing w:before="0" w:after="0" w:line="360" w:lineRule="exact"/>
      <w:jc w:val="center"/>
      <w:textAlignment w:val="baseline"/>
      <w:outlineLvl w:val="9"/>
    </w:pPr>
    <w:rPr>
      <w:rFonts w:ascii="Times New Roman" w:hAnsi="Times New Roman"/>
      <w:b w:val="0"/>
      <w:bCs w:val="0"/>
      <w:color w:val="000000"/>
      <w:kern w:val="2"/>
      <w:sz w:val="24"/>
      <w:szCs w:val="20"/>
    </w:rPr>
  </w:style>
  <w:style w:type="paragraph" w:customStyle="1" w:styleId="279">
    <w:name w:val="标题样式"/>
    <w:basedOn w:val="1"/>
    <w:qFormat/>
    <w:uiPriority w:val="0"/>
    <w:pPr>
      <w:tabs>
        <w:tab w:val="left" w:pos="420"/>
      </w:tabs>
      <w:spacing w:line="360" w:lineRule="auto"/>
    </w:pPr>
    <w:rPr>
      <w:rFonts w:ascii="宋体" w:hAnsi="宋体"/>
      <w:szCs w:val="20"/>
    </w:rPr>
  </w:style>
  <w:style w:type="paragraph" w:customStyle="1" w:styleId="280">
    <w:name w:val="style3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81">
    <w:name w:val="Char2 Char Char Char1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282">
    <w:name w:val="文章正文 Char Char1"/>
    <w:basedOn w:val="1"/>
    <w:qFormat/>
    <w:uiPriority w:val="0"/>
    <w:pPr>
      <w:spacing w:line="360" w:lineRule="auto"/>
      <w:ind w:firstLine="420"/>
    </w:pPr>
    <w:rPr>
      <w:szCs w:val="20"/>
    </w:rPr>
  </w:style>
  <w:style w:type="paragraph" w:customStyle="1" w:styleId="283">
    <w:name w:val="标准正文"/>
    <w:basedOn w:val="1"/>
    <w:qFormat/>
    <w:uiPriority w:val="0"/>
    <w:pPr>
      <w:adjustRightInd w:val="0"/>
      <w:spacing w:before="120" w:line="400" w:lineRule="atLeast"/>
      <w:ind w:firstLine="576"/>
      <w:jc w:val="left"/>
      <w:textAlignment w:val="baseline"/>
    </w:pPr>
    <w:rPr>
      <w:rFonts w:eastAsia="楷体_GB2312"/>
      <w:kern w:val="0"/>
      <w:sz w:val="28"/>
      <w:szCs w:val="20"/>
    </w:rPr>
  </w:style>
  <w:style w:type="paragraph" w:customStyle="1" w:styleId="284">
    <w:name w:val="项目符号：一级"/>
    <w:basedOn w:val="244"/>
    <w:next w:val="244"/>
    <w:qFormat/>
    <w:uiPriority w:val="0"/>
    <w:pPr>
      <w:tabs>
        <w:tab w:val="left" w:pos="700"/>
      </w:tabs>
      <w:ind w:left="630" w:hanging="290" w:firstLineChars="0"/>
    </w:pPr>
  </w:style>
  <w:style w:type="paragraph" w:customStyle="1" w:styleId="285">
    <w:name w:val="样式 仿宋_GB2312 小四 左侧:  0.63 厘米"/>
    <w:basedOn w:val="1"/>
    <w:qFormat/>
    <w:uiPriority w:val="0"/>
    <w:pPr>
      <w:spacing w:before="120" w:after="120" w:line="360" w:lineRule="auto"/>
      <w:ind w:left="357" w:firstLine="200" w:firstLineChars="200"/>
    </w:pPr>
    <w:rPr>
      <w:rFonts w:ascii="仿宋_GB2312" w:hAnsi="仿宋_GB2312" w:eastAsia="仿宋_GB2312"/>
      <w:szCs w:val="20"/>
    </w:rPr>
  </w:style>
  <w:style w:type="paragraph" w:customStyle="1" w:styleId="286">
    <w:name w:val="条目正文"/>
    <w:basedOn w:val="1"/>
    <w:qFormat/>
    <w:uiPriority w:val="0"/>
    <w:pPr>
      <w:tabs>
        <w:tab w:val="left" w:pos="425"/>
        <w:tab w:val="left" w:pos="1050"/>
      </w:tabs>
      <w:spacing w:after="120" w:line="360" w:lineRule="auto"/>
      <w:ind w:left="1050" w:hanging="450"/>
    </w:pPr>
    <w:rPr>
      <w:rFonts w:ascii="宋体" w:hAnsi="Arial" w:cs="Arial"/>
      <w:kern w:val="0"/>
      <w:szCs w:val="20"/>
    </w:rPr>
  </w:style>
  <w:style w:type="paragraph" w:customStyle="1" w:styleId="287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88">
    <w:name w:val="MM Topic 5"/>
    <w:basedOn w:val="7"/>
    <w:qFormat/>
    <w:uiPriority w:val="0"/>
    <w:pPr>
      <w:keepLines/>
      <w:tabs>
        <w:tab w:val="left" w:pos="2551"/>
      </w:tabs>
      <w:spacing w:before="280" w:after="290" w:line="372" w:lineRule="auto"/>
      <w:ind w:firstLine="0" w:firstLineChars="0"/>
    </w:pPr>
    <w:rPr>
      <w:bCs w:val="0"/>
      <w:kern w:val="2"/>
      <w:szCs w:val="20"/>
    </w:rPr>
  </w:style>
  <w:style w:type="paragraph" w:styleId="289">
    <w:name w:val="No Spacing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290">
    <w:name w:val="P标3"/>
    <w:basedOn w:val="5"/>
    <w:qFormat/>
    <w:uiPriority w:val="0"/>
    <w:pPr>
      <w:numPr>
        <w:ilvl w:val="0"/>
        <w:numId w:val="3"/>
      </w:numPr>
      <w:tabs>
        <w:tab w:val="left" w:pos="540"/>
      </w:tabs>
      <w:spacing w:after="120" w:line="480" w:lineRule="exact"/>
      <w:ind w:firstLine="0"/>
      <w:jc w:val="both"/>
      <w:outlineLvl w:val="9"/>
    </w:pPr>
    <w:rPr>
      <w:rFonts w:ascii="宋体" w:hAnsi="宋体"/>
      <w:color w:val="000000"/>
      <w:kern w:val="2"/>
      <w:sz w:val="30"/>
      <w:szCs w:val="30"/>
    </w:rPr>
  </w:style>
  <w:style w:type="paragraph" w:customStyle="1" w:styleId="291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2"/>
      <w:szCs w:val="22"/>
    </w:rPr>
  </w:style>
  <w:style w:type="paragraph" w:customStyle="1" w:styleId="292">
    <w:name w:val="正文序号 2"/>
    <w:basedOn w:val="1"/>
    <w:qFormat/>
    <w:uiPriority w:val="0"/>
    <w:pPr>
      <w:tabs>
        <w:tab w:val="left" w:pos="1049"/>
      </w:tabs>
      <w:spacing w:before="60"/>
      <w:ind w:left="431" w:hanging="431"/>
    </w:pPr>
    <w:rPr>
      <w:sz w:val="21"/>
      <w:szCs w:val="20"/>
    </w:rPr>
  </w:style>
  <w:style w:type="paragraph" w:customStyle="1" w:styleId="293">
    <w:name w:val="封面落款"/>
    <w:basedOn w:val="266"/>
    <w:qFormat/>
    <w:uiPriority w:val="0"/>
    <w:rPr>
      <w:sz w:val="36"/>
    </w:rPr>
  </w:style>
  <w:style w:type="paragraph" w:customStyle="1" w:styleId="294">
    <w:name w:val="wang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eastAsia="黑体"/>
      <w:kern w:val="0"/>
      <w:sz w:val="28"/>
      <w:szCs w:val="18"/>
    </w:rPr>
  </w:style>
  <w:style w:type="paragraph" w:customStyle="1" w:styleId="295">
    <w:name w:val="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1"/>
      <w:szCs w:val="21"/>
      <w:lang w:eastAsia="en-US"/>
    </w:rPr>
  </w:style>
  <w:style w:type="paragraph" w:customStyle="1" w:styleId="296">
    <w:name w:val="正文段落"/>
    <w:basedOn w:val="1"/>
    <w:qFormat/>
    <w:uiPriority w:val="0"/>
    <w:pPr>
      <w:spacing w:line="300" w:lineRule="auto"/>
      <w:ind w:firstLine="510"/>
    </w:pPr>
    <w:rPr>
      <w:szCs w:val="20"/>
    </w:rPr>
  </w:style>
  <w:style w:type="paragraph" w:customStyle="1" w:styleId="297">
    <w:name w:val="Char2 Char Char Char Char"/>
    <w:basedOn w:val="16"/>
    <w:qFormat/>
    <w:uiPriority w:val="0"/>
    <w:rPr>
      <w:rFonts w:ascii="Tahoma" w:hAnsi="Tahoma"/>
      <w:kern w:val="2"/>
      <w:sz w:val="24"/>
      <w:szCs w:val="24"/>
    </w:rPr>
  </w:style>
  <w:style w:type="paragraph" w:customStyle="1" w:styleId="298">
    <w:name w:val="默认段落字体 Para Char Char Char Char Char Char Char Char Char1 Char Char Char Char"/>
    <w:basedOn w:val="1"/>
    <w:qFormat/>
    <w:uiPriority w:val="0"/>
    <w:rPr>
      <w:rFonts w:ascii="Tahoma" w:hAnsi="Tahoma"/>
      <w:szCs w:val="20"/>
    </w:rPr>
  </w:style>
  <w:style w:type="paragraph" w:customStyle="1" w:styleId="299">
    <w:name w:val="封二"/>
    <w:basedOn w:val="1"/>
    <w:qFormat/>
    <w:uiPriority w:val="0"/>
    <w:pPr>
      <w:spacing w:line="360" w:lineRule="auto"/>
      <w:ind w:firstLine="425"/>
    </w:pPr>
    <w:rPr>
      <w:rFonts w:eastAsia="幼圆"/>
      <w:sz w:val="32"/>
      <w:szCs w:val="20"/>
    </w:rPr>
  </w:style>
  <w:style w:type="paragraph" w:customStyle="1" w:styleId="300">
    <w:name w:val="标题 5 + 首行缩进:  2 字符"/>
    <w:basedOn w:val="7"/>
    <w:next w:val="20"/>
    <w:qFormat/>
    <w:uiPriority w:val="0"/>
    <w:pPr>
      <w:keepNext w:val="0"/>
      <w:tabs>
        <w:tab w:val="left" w:pos="1560"/>
      </w:tabs>
      <w:snapToGrid w:val="0"/>
      <w:spacing w:beforeLines="50" w:afterLines="50"/>
      <w:ind w:left="3570" w:firstLine="482" w:firstLineChars="200"/>
    </w:pPr>
    <w:rPr>
      <w:rFonts w:ascii="Calibri" w:hAnsi="Calibri"/>
      <w:color w:val="000000"/>
      <w:szCs w:val="20"/>
    </w:rPr>
  </w:style>
  <w:style w:type="paragraph" w:customStyle="1" w:styleId="301">
    <w:name w:val="Char Char1 Char Char Char Char Char 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02">
    <w:name w:val="样式 四号 首行缩进:  0.74 厘米 行距: 1.5 倍行距"/>
    <w:basedOn w:val="1"/>
    <w:qFormat/>
    <w:uiPriority w:val="0"/>
    <w:pPr>
      <w:spacing w:line="312" w:lineRule="auto"/>
      <w:ind w:firstLine="420"/>
    </w:pPr>
    <w:rPr>
      <w:rFonts w:cs="宋体"/>
      <w:szCs w:val="20"/>
    </w:rPr>
  </w:style>
  <w:style w:type="paragraph" w:customStyle="1" w:styleId="303">
    <w:name w:val="正文序号 3"/>
    <w:basedOn w:val="1"/>
    <w:qFormat/>
    <w:uiPriority w:val="0"/>
    <w:pPr>
      <w:tabs>
        <w:tab w:val="left" w:pos="1259"/>
      </w:tabs>
      <w:spacing w:before="60"/>
      <w:ind w:left="431" w:hanging="431"/>
    </w:pPr>
    <w:rPr>
      <w:sz w:val="21"/>
      <w:szCs w:val="20"/>
    </w:rPr>
  </w:style>
  <w:style w:type="paragraph" w:customStyle="1" w:styleId="304">
    <w:name w:val="没有缩进（为图形使用）"/>
    <w:basedOn w:val="1"/>
    <w:qFormat/>
    <w:uiPriority w:val="0"/>
    <w:pPr>
      <w:spacing w:before="120" w:after="120" w:line="360" w:lineRule="auto"/>
    </w:pPr>
    <w:rPr>
      <w:szCs w:val="20"/>
    </w:rPr>
  </w:style>
  <w:style w:type="paragraph" w:customStyle="1" w:styleId="305">
    <w:name w:val="gb_master正文"/>
    <w:basedOn w:val="1"/>
    <w:qFormat/>
    <w:uiPriority w:val="0"/>
    <w:pPr>
      <w:ind w:firstLine="200" w:firstLineChars="200"/>
    </w:pPr>
    <w:rPr>
      <w:sz w:val="21"/>
    </w:rPr>
  </w:style>
  <w:style w:type="paragraph" w:customStyle="1" w:styleId="306">
    <w:name w:val="Char Char Char Char Char Char1 Char Char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customStyle="1" w:styleId="30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</w:rPr>
  </w:style>
  <w:style w:type="paragraph" w:customStyle="1" w:styleId="308">
    <w:name w:val="MM Topic 1"/>
    <w:basedOn w:val="3"/>
    <w:qFormat/>
    <w:uiPriority w:val="0"/>
    <w:pPr>
      <w:tabs>
        <w:tab w:val="left" w:pos="425"/>
      </w:tabs>
      <w:spacing w:line="576" w:lineRule="auto"/>
    </w:pPr>
    <w:rPr>
      <w:rFonts w:eastAsia="仿宋"/>
      <w:bCs w:val="0"/>
      <w:color w:val="000000"/>
      <w:sz w:val="44"/>
      <w:szCs w:val="20"/>
    </w:rPr>
  </w:style>
  <w:style w:type="paragraph" w:customStyle="1" w:styleId="309">
    <w:name w:val="三级条标题"/>
    <w:basedOn w:val="171"/>
    <w:next w:val="173"/>
    <w:qFormat/>
    <w:uiPriority w:val="0"/>
    <w:pPr>
      <w:tabs>
        <w:tab w:val="left" w:pos="2100"/>
      </w:tabs>
      <w:ind w:left="2100" w:hanging="420"/>
      <w:outlineLvl w:val="4"/>
    </w:pPr>
  </w:style>
  <w:style w:type="paragraph" w:customStyle="1" w:styleId="310">
    <w:name w:val="MM Topic 8"/>
    <w:basedOn w:val="11"/>
    <w:qFormat/>
    <w:uiPriority w:val="0"/>
    <w:pPr>
      <w:tabs>
        <w:tab w:val="left" w:pos="4394"/>
      </w:tabs>
      <w:spacing w:line="317" w:lineRule="auto"/>
    </w:pPr>
    <w:rPr>
      <w:rFonts w:ascii="Arial" w:hAnsi="Arial" w:eastAsia="黑体"/>
      <w:kern w:val="2"/>
      <w:szCs w:val="20"/>
    </w:rPr>
  </w:style>
  <w:style w:type="paragraph" w:customStyle="1" w:styleId="311">
    <w:name w:val="插图题注"/>
    <w:next w:val="1"/>
    <w:qFormat/>
    <w:uiPriority w:val="0"/>
    <w:pPr>
      <w:tabs>
        <w:tab w:val="left" w:pos="1418"/>
      </w:tabs>
      <w:spacing w:afterLines="100"/>
      <w:ind w:left="1418" w:hanging="1418"/>
      <w:jc w:val="center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312">
    <w:name w:val="注×："/>
    <w:qFormat/>
    <w:uiPriority w:val="0"/>
    <w:pPr>
      <w:widowControl w:val="0"/>
      <w:numPr>
        <w:ilvl w:val="0"/>
        <w:numId w:val="4"/>
      </w:numPr>
      <w:tabs>
        <w:tab w:val="left" w:pos="425"/>
        <w:tab w:val="left" w:pos="630"/>
      </w:tabs>
      <w:autoSpaceDE w:val="0"/>
      <w:autoSpaceDN w:val="0"/>
      <w:ind w:left="425" w:hanging="425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313">
    <w:name w:val="Char Char Char Char Char Char Char Char Char Char Char Char Char"/>
    <w:basedOn w:val="16"/>
    <w:qFormat/>
    <w:uiPriority w:val="0"/>
    <w:rPr>
      <w:rFonts w:ascii="Tahoma" w:hAnsi="Tahoma"/>
      <w:kern w:val="2"/>
      <w:sz w:val="24"/>
    </w:rPr>
  </w:style>
  <w:style w:type="paragraph" w:customStyle="1" w:styleId="314">
    <w:name w:val="Char Char Char Char Char Char1 Char1"/>
    <w:basedOn w:val="16"/>
    <w:qFormat/>
    <w:uiPriority w:val="0"/>
    <w:rPr>
      <w:rFonts w:ascii="Tahoma" w:hAnsi="Tahoma"/>
      <w:kern w:val="2"/>
      <w:sz w:val="24"/>
      <w:szCs w:val="24"/>
    </w:rPr>
  </w:style>
  <w:style w:type="paragraph" w:customStyle="1" w:styleId="315">
    <w:name w:val="Char Char1"/>
    <w:basedOn w:val="1"/>
    <w:next w:val="1"/>
    <w:qFormat/>
    <w:uiPriority w:val="0"/>
    <w:pPr>
      <w:spacing w:line="240" w:lineRule="atLeast"/>
      <w:ind w:left="420" w:firstLine="420"/>
      <w:jc w:val="left"/>
    </w:pPr>
    <w:rPr>
      <w:rFonts w:ascii="楷体_GB2312" w:hAnsi="宋体" w:eastAsia="楷体_GB2312"/>
      <w:color w:val="000000"/>
      <w:kern w:val="0"/>
      <w:sz w:val="28"/>
      <w:szCs w:val="20"/>
    </w:rPr>
  </w:style>
  <w:style w:type="paragraph" w:customStyle="1" w:styleId="316">
    <w:name w:val="Item List"/>
    <w:qFormat/>
    <w:uiPriority w:val="0"/>
    <w:pPr>
      <w:widowControl w:val="0"/>
      <w:adjustRightInd w:val="0"/>
      <w:spacing w:line="360" w:lineRule="auto"/>
      <w:jc w:val="both"/>
      <w:textAlignment w:val="baseline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317">
    <w:name w:val="标题 2 + 楷体_GB2312"/>
    <w:basedOn w:val="1"/>
    <w:qFormat/>
    <w:uiPriority w:val="0"/>
    <w:pPr>
      <w:widowControl/>
      <w:jc w:val="left"/>
    </w:pPr>
    <w:rPr>
      <w:kern w:val="0"/>
    </w:rPr>
  </w:style>
  <w:style w:type="paragraph" w:customStyle="1" w:styleId="318">
    <w:name w:val="默认段落字体 Para Char Char"/>
    <w:basedOn w:val="1"/>
    <w:qFormat/>
    <w:uiPriority w:val="0"/>
    <w:rPr>
      <w:sz w:val="21"/>
      <w:szCs w:val="20"/>
    </w:rPr>
  </w:style>
  <w:style w:type="paragraph" w:customStyle="1" w:styleId="319">
    <w:name w:val="Char1 Char Char Char Char Char Char"/>
    <w:basedOn w:val="1"/>
    <w:qFormat/>
    <w:uiPriority w:val="0"/>
    <w:rPr>
      <w:rFonts w:ascii="Tahoma" w:hAnsi="Tahoma"/>
      <w:szCs w:val="20"/>
    </w:rPr>
  </w:style>
  <w:style w:type="character" w:customStyle="1" w:styleId="320">
    <w:name w:val="页眉 Char"/>
    <w:qFormat/>
    <w:uiPriority w:val="99"/>
    <w:rPr>
      <w:rFonts w:eastAsia="宋体"/>
      <w:kern w:val="2"/>
      <w:sz w:val="18"/>
      <w:lang w:val="en-US" w:eastAsia="zh-CN" w:bidi="ar-SA"/>
    </w:rPr>
  </w:style>
  <w:style w:type="character" w:customStyle="1" w:styleId="321">
    <w:name w:val="页脚 Char"/>
    <w:qFormat/>
    <w:uiPriority w:val="99"/>
  </w:style>
  <w:style w:type="character" w:customStyle="1" w:styleId="322">
    <w:name w:val="正文缩进 Char1"/>
    <w:qFormat/>
    <w:uiPriority w:val="0"/>
    <w:rPr>
      <w:rFonts w:ascii="宋体" w:hAnsi="宋体" w:eastAsia="宋体"/>
      <w:snapToGrid w:val="0"/>
      <w:color w:val="000000"/>
      <w:sz w:val="24"/>
      <w:szCs w:val="24"/>
    </w:rPr>
  </w:style>
  <w:style w:type="character" w:customStyle="1" w:styleId="323">
    <w:name w:val="列出段落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324">
    <w:name w:val="正文 A"/>
    <w:next w:val="249"/>
    <w:qFormat/>
    <w:uiPriority w:val="0"/>
    <w:pPr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325">
    <w:name w:val="Char Char Char Char Char Char1 Char2"/>
    <w:basedOn w:val="16"/>
    <w:qFormat/>
    <w:uiPriority w:val="0"/>
    <w:rPr>
      <w:rFonts w:ascii="Tahoma" w:hAnsi="Tahoma"/>
      <w:kern w:val="2"/>
      <w:sz w:val="24"/>
      <w:szCs w:val="24"/>
    </w:rPr>
  </w:style>
  <w:style w:type="paragraph" w:customStyle="1" w:styleId="326">
    <w:name w:val="Char Char Char Char Char Char1 Char3"/>
    <w:basedOn w:val="16"/>
    <w:qFormat/>
    <w:uiPriority w:val="0"/>
    <w:rPr>
      <w:rFonts w:ascii="Tahoma" w:hAnsi="Tahoma"/>
      <w:kern w:val="2"/>
      <w:sz w:val="24"/>
      <w:szCs w:val="24"/>
    </w:rPr>
  </w:style>
  <w:style w:type="paragraph" w:customStyle="1" w:styleId="327">
    <w:name w:val="Revision_a345032f-6122-489a-a797-2af4c9e3d219"/>
    <w:qFormat/>
    <w:uiPriority w:val="99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customStyle="1" w:styleId="328">
    <w:name w:val="批注主题 字符"/>
    <w:qFormat/>
    <w:uiPriority w:val="0"/>
    <w:rPr>
      <w:rFonts w:ascii="宋体" w:hAnsi="Courier New" w:eastAsia="宋体" w:cs="Courier New"/>
      <w:b/>
      <w:bCs/>
      <w:kern w:val="2"/>
      <w:sz w:val="21"/>
      <w:szCs w:val="21"/>
      <w:lang w:val="en-US" w:eastAsia="zh-CN" w:bidi="ar-SA"/>
    </w:rPr>
  </w:style>
  <w:style w:type="character" w:customStyle="1" w:styleId="329">
    <w:name w:val="正文文本缩进 字符"/>
    <w:qFormat/>
    <w:uiPriority w:val="0"/>
    <w:rPr>
      <w:rFonts w:eastAsia="宋体"/>
      <w:kern w:val="2"/>
      <w:sz w:val="32"/>
      <w:lang w:val="en-US" w:eastAsia="zh-CN" w:bidi="ar-SA"/>
    </w:rPr>
  </w:style>
  <w:style w:type="character" w:customStyle="1" w:styleId="330">
    <w:name w:val="文档结构图 字符"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1">
    <w:name w:val="页脚 字符"/>
    <w:qFormat/>
    <w:uiPriority w:val="99"/>
  </w:style>
  <w:style w:type="character" w:customStyle="1" w:styleId="332">
    <w:name w:val="称呼 字符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333">
    <w:name w:val="正文缩进 字符"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334">
    <w:name w:val="页眉 字符"/>
    <w:qFormat/>
    <w:uiPriority w:val="99"/>
    <w:rPr>
      <w:rFonts w:eastAsia="宋体"/>
      <w:kern w:val="2"/>
      <w:sz w:val="18"/>
      <w:lang w:val="en-US" w:eastAsia="zh-CN" w:bidi="ar-SA"/>
    </w:rPr>
  </w:style>
  <w:style w:type="character" w:customStyle="1" w:styleId="335">
    <w:name w:val="正文文本缩进 2 字符"/>
    <w:qFormat/>
    <w:uiPriority w:val="0"/>
    <w:rPr>
      <w:kern w:val="2"/>
      <w:sz w:val="32"/>
    </w:rPr>
  </w:style>
  <w:style w:type="character" w:customStyle="1" w:styleId="336">
    <w:name w:val="纯文本 字符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7">
    <w:name w:val="列表段落 字符"/>
    <w:link w:val="338"/>
    <w:qFormat/>
    <w:uiPriority w:val="0"/>
    <w:rPr>
      <w:kern w:val="2"/>
      <w:sz w:val="21"/>
      <w:szCs w:val="24"/>
    </w:rPr>
  </w:style>
  <w:style w:type="paragraph" w:customStyle="1" w:styleId="338">
    <w:name w:val="_Style 335"/>
    <w:basedOn w:val="1"/>
    <w:next w:val="179"/>
    <w:link w:val="337"/>
    <w:qFormat/>
    <w:uiPriority w:val="0"/>
    <w:pPr>
      <w:ind w:firstLine="420" w:firstLineChars="200"/>
    </w:pPr>
    <w:rPr>
      <w:sz w:val="21"/>
    </w:rPr>
  </w:style>
  <w:style w:type="character" w:customStyle="1" w:styleId="339">
    <w:name w:val="副标题 字符"/>
    <w:qFormat/>
    <w:uiPriority w:val="0"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340">
    <w:name w:val="标题 字符"/>
    <w:qFormat/>
    <w:uiPriority w:val="0"/>
    <w:rPr>
      <w:rFonts w:eastAsia="宋体"/>
      <w:b/>
      <w:kern w:val="2"/>
      <w:sz w:val="32"/>
      <w:lang w:val="en-US" w:eastAsia="zh-CN" w:bidi="ar-SA"/>
    </w:rPr>
  </w:style>
  <w:style w:type="paragraph" w:customStyle="1" w:styleId="341">
    <w:name w:val="Char Char Char1 Char2"/>
    <w:basedOn w:val="1"/>
    <w:qFormat/>
    <w:uiPriority w:val="0"/>
    <w:rPr>
      <w:rFonts w:ascii="Tahoma" w:hAnsi="Tahoma"/>
      <w:szCs w:val="20"/>
    </w:rPr>
  </w:style>
  <w:style w:type="paragraph" w:customStyle="1" w:styleId="342">
    <w:name w:val="Char Char Char Char Char Char2"/>
    <w:basedOn w:val="1"/>
    <w:qFormat/>
    <w:uiPriority w:val="0"/>
    <w:rPr>
      <w:rFonts w:ascii="Tahoma" w:hAnsi="Tahoma"/>
      <w:szCs w:val="20"/>
    </w:rPr>
  </w:style>
  <w:style w:type="paragraph" w:customStyle="1" w:styleId="343">
    <w:name w:val="纯文本2"/>
    <w:basedOn w:val="1"/>
    <w:qFormat/>
    <w:uiPriority w:val="0"/>
    <w:pPr>
      <w:adjustRightInd w:val="0"/>
      <w:textAlignment w:val="baseline"/>
    </w:pPr>
    <w:rPr>
      <w:rFonts w:ascii="宋体" w:hAnsi="Courier New"/>
      <w:sz w:val="21"/>
      <w:szCs w:val="20"/>
    </w:rPr>
  </w:style>
  <w:style w:type="paragraph" w:customStyle="1" w:styleId="344">
    <w:name w:val="正文文本 22"/>
    <w:basedOn w:val="1"/>
    <w:qFormat/>
    <w:uiPriority w:val="0"/>
    <w:pPr>
      <w:adjustRightInd w:val="0"/>
      <w:spacing w:line="300" w:lineRule="auto"/>
      <w:jc w:val="center"/>
      <w:textAlignment w:val="baseline"/>
    </w:pPr>
    <w:rPr>
      <w:rFonts w:ascii="宋体" w:hAnsi="宋体"/>
      <w:szCs w:val="20"/>
    </w:rPr>
  </w:style>
  <w:style w:type="paragraph" w:customStyle="1" w:styleId="345">
    <w:name w:val="Char Char Char Char2"/>
    <w:basedOn w:val="1"/>
    <w:qFormat/>
    <w:uiPriority w:val="0"/>
    <w:rPr>
      <w:sz w:val="21"/>
    </w:rPr>
  </w:style>
  <w:style w:type="paragraph" w:customStyle="1" w:styleId="346">
    <w:name w:val="正文4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347">
    <w:name w:val="Char2 Char Char Char2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348">
    <w:name w:val="Char3"/>
    <w:basedOn w:val="1"/>
    <w:qFormat/>
    <w:uiPriority w:val="0"/>
    <w:rPr>
      <w:rFonts w:ascii="Tahoma" w:hAnsi="Tahoma"/>
      <w:sz w:val="28"/>
      <w:szCs w:val="28"/>
    </w:rPr>
  </w:style>
  <w:style w:type="paragraph" w:customStyle="1" w:styleId="349">
    <w:name w:val="Char12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350">
    <w:name w:val="Char Char Char Char Char Char1 Char Char Char Char Char Char Char Char 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Cs w:val="20"/>
      <w:lang w:eastAsia="en-US"/>
    </w:rPr>
  </w:style>
  <w:style w:type="paragraph" w:customStyle="1" w:styleId="351">
    <w:name w:val="Char Char1 Char Char Char Char Char Char Char Char Char Char Char Char Char 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52">
    <w:name w:val="Char Char1 Char Char Char Char Char Char Char Char Char1"/>
    <w:basedOn w:val="1"/>
    <w:qFormat/>
    <w:uiPriority w:val="0"/>
    <w:rPr>
      <w:rFonts w:ascii="Tahoma" w:hAnsi="Tahoma"/>
      <w:sz w:val="28"/>
      <w:szCs w:val="28"/>
    </w:rPr>
  </w:style>
  <w:style w:type="paragraph" w:customStyle="1" w:styleId="353">
    <w:name w:val="Char2 Char Char Char Char1"/>
    <w:basedOn w:val="16"/>
    <w:qFormat/>
    <w:uiPriority w:val="0"/>
    <w:rPr>
      <w:rFonts w:ascii="Tahoma" w:hAnsi="Tahoma"/>
      <w:kern w:val="2"/>
      <w:sz w:val="24"/>
      <w:szCs w:val="24"/>
    </w:rPr>
  </w:style>
  <w:style w:type="paragraph" w:customStyle="1" w:styleId="354">
    <w:name w:val="Char Char1 Char Char Char1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355">
    <w:name w:val="Char Char Char Char Char Char1 Char4"/>
    <w:basedOn w:val="16"/>
    <w:qFormat/>
    <w:uiPriority w:val="0"/>
    <w:rPr>
      <w:rFonts w:ascii="Tahoma" w:hAnsi="Tahoma"/>
      <w:kern w:val="2"/>
      <w:sz w:val="24"/>
      <w:szCs w:val="24"/>
    </w:rPr>
  </w:style>
  <w:style w:type="character" w:customStyle="1" w:styleId="356">
    <w:name w:val="未处理的提及1"/>
    <w:unhideWhenUsed/>
    <w:qFormat/>
    <w:uiPriority w:val="99"/>
    <w:rPr>
      <w:color w:val="605E5C"/>
      <w:shd w:val="clear" w:color="auto" w:fill="E1DFDD"/>
    </w:rPr>
  </w:style>
  <w:style w:type="paragraph" w:customStyle="1" w:styleId="357">
    <w:name w:val="CM30"/>
    <w:basedOn w:val="1"/>
    <w:next w:val="1"/>
    <w:qFormat/>
    <w:uiPriority w:val="99"/>
    <w:pPr>
      <w:autoSpaceDE w:val="0"/>
      <w:autoSpaceDN w:val="0"/>
      <w:adjustRightInd w:val="0"/>
      <w:spacing w:after="98"/>
      <w:jc w:val="left"/>
    </w:pPr>
    <w:rPr>
      <w:rFonts w:ascii="宋体" w:hAnsi="宋体"/>
      <w:color w:val="000000"/>
      <w:kern w:val="0"/>
    </w:rPr>
  </w:style>
  <w:style w:type="paragraph" w:customStyle="1" w:styleId="358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val="zh-CN" w:bidi="zh-CN"/>
    </w:rPr>
  </w:style>
  <w:style w:type="paragraph" w:customStyle="1" w:styleId="359">
    <w:name w:val="图例"/>
    <w:basedOn w:val="1"/>
    <w:qFormat/>
    <w:uiPriority w:val="0"/>
    <w:pPr>
      <w:spacing w:before="120" w:after="120" w:line="360" w:lineRule="auto"/>
      <w:jc w:val="center"/>
    </w:pPr>
    <w:rPr>
      <w:rFonts w:eastAsia="仿宋_GB2312"/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DA25AD-CFD2-4AFA-94EA-A9B0E33F00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51</Pages>
  <Words>4120</Words>
  <Characters>23489</Characters>
  <Lines>195</Lines>
  <Paragraphs>55</Paragraphs>
  <TotalTime>17</TotalTime>
  <ScaleCrop>false</ScaleCrop>
  <LinksUpToDate>false</LinksUpToDate>
  <CharactersWithSpaces>27554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2021-07-28T03:07:00Z</dcterms:created>
  <dc:creator>island</dc:creator>
  <cp:lastModifiedBy>喵了个咪</cp:lastModifiedBy>
  <cp:lastPrinted>2018-01-25T09:13:00Z</cp:lastPrinted>
  <dcterms:modified xsi:type="dcterms:W3CDTF">2021-10-09T08:09:05Z</dcterms:modified>
  <dc:title>四川省烟草公司都江堰市公司印刷品采购供应商库项目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D7C740812EF2433FABECB130DD412698</vt:lpwstr>
  </property>
</Properties>
</file>